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02AA3" w14:textId="5B52DEB3" w:rsidR="007C6624" w:rsidRDefault="00C52595">
      <w:pPr>
        <w:tabs>
          <w:tab w:val="left" w:pos="-7371"/>
          <w:tab w:val="left" w:pos="567"/>
        </w:tabs>
        <w:jc w:val="both"/>
      </w:pPr>
      <w:r>
        <w:t>Lisa 4 Tehniline kirjeldus</w:t>
      </w:r>
    </w:p>
    <w:p w14:paraId="617D3027" w14:textId="77777777" w:rsidR="00C52595" w:rsidRDefault="00C52595">
      <w:pPr>
        <w:tabs>
          <w:tab w:val="left" w:pos="-7371"/>
          <w:tab w:val="left" w:pos="567"/>
        </w:tabs>
        <w:jc w:val="both"/>
      </w:pPr>
    </w:p>
    <w:p w14:paraId="08D44456" w14:textId="6DD47610" w:rsidR="00DD1320" w:rsidRPr="007461A4" w:rsidRDefault="00A91140" w:rsidP="007C6624">
      <w:pPr>
        <w:pStyle w:val="Loendilik"/>
        <w:tabs>
          <w:tab w:val="left" w:pos="-7371"/>
          <w:tab w:val="left" w:pos="567"/>
        </w:tabs>
        <w:ind w:left="0"/>
        <w:jc w:val="both"/>
      </w:pPr>
      <w:r w:rsidRPr="00293C40">
        <w:t xml:space="preserve">Hanke </w:t>
      </w:r>
      <w:r w:rsidRPr="00DA2C8A">
        <w:t xml:space="preserve">nimetus: </w:t>
      </w:r>
      <w:proofErr w:type="spellStart"/>
      <w:r w:rsidR="00C86437" w:rsidRPr="00C86437">
        <w:rPr>
          <w:bCs/>
        </w:rPr>
        <w:t>Sidani</w:t>
      </w:r>
      <w:proofErr w:type="spellEnd"/>
      <w:r w:rsidR="00C86437" w:rsidRPr="00C86437">
        <w:rPr>
          <w:bCs/>
        </w:rPr>
        <w:t xml:space="preserve"> maaparandussüsteemi ja </w:t>
      </w:r>
      <w:proofErr w:type="spellStart"/>
      <w:r w:rsidR="00C86437" w:rsidRPr="00C86437">
        <w:rPr>
          <w:bCs/>
        </w:rPr>
        <w:t>Tõvise</w:t>
      </w:r>
      <w:proofErr w:type="spellEnd"/>
      <w:r w:rsidR="00C86437" w:rsidRPr="00C86437">
        <w:rPr>
          <w:bCs/>
        </w:rPr>
        <w:t xml:space="preserve"> tee uuendamine</w:t>
      </w:r>
      <w:r w:rsidR="009133A6">
        <w:rPr>
          <w:bCs/>
        </w:rPr>
        <w:t>.</w:t>
      </w:r>
      <w:r w:rsidR="00AC6DC8" w:rsidRPr="00AC6DC8">
        <w:t xml:space="preserve"> </w:t>
      </w:r>
      <w:r w:rsidR="00AC6DC8" w:rsidRPr="00AC6DC8">
        <w:rPr>
          <w:bCs/>
        </w:rPr>
        <w:t>Viitenumber: 301360</w:t>
      </w:r>
      <w:r w:rsidR="00AC6DC8">
        <w:rPr>
          <w:bCs/>
        </w:rPr>
        <w:t xml:space="preserve">. </w:t>
      </w:r>
    </w:p>
    <w:p w14:paraId="21729C8F" w14:textId="037BB1A7" w:rsidR="00A91140" w:rsidRPr="00293C40" w:rsidRDefault="00A91140" w:rsidP="007C6624">
      <w:pPr>
        <w:tabs>
          <w:tab w:val="left" w:pos="567"/>
        </w:tabs>
        <w:jc w:val="both"/>
      </w:pPr>
      <w:r w:rsidRPr="00C62AB9">
        <w:t>Klassifikatsioon</w:t>
      </w:r>
      <w:r w:rsidRPr="00293C40">
        <w:t xml:space="preserve">: </w:t>
      </w:r>
      <w:r w:rsidR="00AB6D55" w:rsidRPr="0091047E">
        <w:t xml:space="preserve">maaparandustööd 45112320-4; </w:t>
      </w:r>
      <w:r w:rsidR="00AB4F2B" w:rsidRPr="00AB4F2B">
        <w:t>teetööd 45233140-2</w:t>
      </w:r>
    </w:p>
    <w:p w14:paraId="44ECE8EC" w14:textId="3A206F51" w:rsidR="000C4D34" w:rsidRDefault="000C4D34" w:rsidP="007C6624">
      <w:pPr>
        <w:jc w:val="both"/>
      </w:pPr>
      <w:r w:rsidRPr="00293C40">
        <w:t xml:space="preserve">Hankemenetluse liik: </w:t>
      </w:r>
      <w:r w:rsidR="00E964E1">
        <w:t>avatud</w:t>
      </w:r>
      <w:r w:rsidR="00910970">
        <w:t xml:space="preserve"> hankemen</w:t>
      </w:r>
      <w:r w:rsidR="00E8136B">
        <w:t>e</w:t>
      </w:r>
      <w:r w:rsidR="00910970">
        <w:t>tlus</w:t>
      </w:r>
    </w:p>
    <w:p w14:paraId="566B0538" w14:textId="77777777" w:rsidR="00AC6DC8" w:rsidRDefault="00AC6DC8" w:rsidP="00EE0A35">
      <w:pPr>
        <w:tabs>
          <w:tab w:val="left" w:pos="567"/>
        </w:tabs>
        <w:suppressAutoHyphens w:val="0"/>
        <w:autoSpaceDE w:val="0"/>
        <w:autoSpaceDN w:val="0"/>
        <w:adjustRightInd w:val="0"/>
        <w:jc w:val="both"/>
        <w:rPr>
          <w:color w:val="000000"/>
        </w:rPr>
      </w:pPr>
    </w:p>
    <w:p w14:paraId="5CC818D8" w14:textId="0AC22DFD" w:rsidR="00CD4BFE" w:rsidRDefault="00EE0A35" w:rsidP="00EE0A35">
      <w:pPr>
        <w:tabs>
          <w:tab w:val="left" w:pos="567"/>
        </w:tabs>
        <w:suppressAutoHyphens w:val="0"/>
        <w:autoSpaceDE w:val="0"/>
        <w:autoSpaceDN w:val="0"/>
        <w:adjustRightInd w:val="0"/>
        <w:jc w:val="both"/>
        <w:rPr>
          <w:color w:val="000000"/>
        </w:rPr>
      </w:pP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0" w:name="_Hlk144713596"/>
      <w:r w:rsidR="00C86437">
        <w:rPr>
          <w:rFonts w:cstheme="minorHAnsi"/>
          <w:b/>
          <w:bCs/>
        </w:rPr>
        <w:t>Kobras</w:t>
      </w:r>
      <w:r w:rsidR="00B66E3D" w:rsidRPr="00B66E3D">
        <w:rPr>
          <w:rFonts w:cstheme="minorHAnsi"/>
          <w:b/>
          <w:bCs/>
        </w:rPr>
        <w:t xml:space="preserve"> OÜ </w:t>
      </w:r>
      <w:r w:rsidR="00B66E3D" w:rsidRPr="00B66E3D">
        <w:rPr>
          <w:rFonts w:cstheme="minorHAnsi"/>
        </w:rPr>
        <w:t xml:space="preserve">poolt koostatud </w:t>
      </w:r>
      <w:r w:rsidR="00C05E5B">
        <w:rPr>
          <w:rFonts w:cstheme="minorHAnsi"/>
        </w:rPr>
        <w:t>„</w:t>
      </w:r>
      <w:proofErr w:type="spellStart"/>
      <w:r w:rsidR="00C05E5B" w:rsidRPr="00892EC8">
        <w:t>Sidani</w:t>
      </w:r>
      <w:proofErr w:type="spellEnd"/>
      <w:r w:rsidR="00C05E5B" w:rsidRPr="00892EC8">
        <w:t xml:space="preserve"> maaparandussüsteemi</w:t>
      </w:r>
      <w:r w:rsidR="00C05E5B">
        <w:t>de</w:t>
      </w:r>
      <w:r w:rsidR="00C05E5B" w:rsidRPr="00892EC8">
        <w:t xml:space="preserve"> ja tee uuend</w:t>
      </w:r>
      <w:r w:rsidR="00C05E5B">
        <w:t>ustööde kava</w:t>
      </w:r>
      <w:r w:rsidR="00C05E5B" w:rsidRPr="006F66C3">
        <w:t xml:space="preserve"> V0</w:t>
      </w:r>
      <w:r w:rsidR="00C05E5B">
        <w:t>2“ Töö nr 2023-289</w:t>
      </w:r>
      <w:r w:rsidR="00222773" w:rsidRPr="00B66E3D">
        <w:rPr>
          <w:rFonts w:cstheme="minorHAnsi"/>
        </w:rPr>
        <w:t>.</w:t>
      </w:r>
      <w:bookmarkEnd w:id="0"/>
    </w:p>
    <w:p w14:paraId="18B864B5" w14:textId="77777777" w:rsidR="00F95511" w:rsidRDefault="00F95511" w:rsidP="00F95511">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Default="00F95511" w:rsidP="00EE0A35">
      <w:pPr>
        <w:tabs>
          <w:tab w:val="left" w:pos="567"/>
        </w:tabs>
        <w:suppressAutoHyphens w:val="0"/>
        <w:autoSpaceDE w:val="0"/>
        <w:autoSpaceDN w:val="0"/>
        <w:adjustRightInd w:val="0"/>
        <w:jc w:val="both"/>
        <w:rPr>
          <w:color w:val="000000"/>
        </w:rPr>
      </w:pPr>
    </w:p>
    <w:p w14:paraId="2E4F39DA" w14:textId="64E65A69" w:rsidR="00211846" w:rsidRDefault="00211846" w:rsidP="00CD4BFE">
      <w:pPr>
        <w:tabs>
          <w:tab w:val="left" w:pos="567"/>
          <w:tab w:val="left" w:pos="709"/>
        </w:tabs>
        <w:jc w:val="both"/>
      </w:pPr>
      <w:r w:rsidRPr="001F0F11">
        <w:t>Objektiga on võimalik tutvuda:</w:t>
      </w:r>
      <w:r>
        <w:t xml:space="preserve"> </w:t>
      </w:r>
      <w:r w:rsidR="004C674D">
        <w:t xml:space="preserve">metsataristuspetsialist </w:t>
      </w:r>
      <w:r w:rsidR="003F2FA7" w:rsidRPr="00362D78">
        <w:t xml:space="preserve">Maie Rummel, tel: 514 0460; e-post </w:t>
      </w:r>
      <w:hyperlink r:id="rId8" w:history="1">
        <w:r w:rsidR="003F2FA7" w:rsidRPr="005F78DA">
          <w:rPr>
            <w:rStyle w:val="Hperlink"/>
          </w:rPr>
          <w:t>maie.rummel@rmk.ee</w:t>
        </w:r>
      </w:hyperlink>
      <w:r w:rsidR="004C674D">
        <w:t>.</w:t>
      </w:r>
      <w:r w:rsidR="00F42CDC">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7210261C" w14:textId="77777777" w:rsidR="0087308B" w:rsidRDefault="0087308B" w:rsidP="00CD4BFE">
      <w:pPr>
        <w:tabs>
          <w:tab w:val="left" w:pos="567"/>
          <w:tab w:val="left" w:pos="709"/>
        </w:tabs>
        <w:jc w:val="both"/>
      </w:pPr>
    </w:p>
    <w:p w14:paraId="553E5A34" w14:textId="75BEFCB5" w:rsidR="00790542" w:rsidRDefault="00E278BD" w:rsidP="001E7EAA">
      <w:pPr>
        <w:tabs>
          <w:tab w:val="left" w:pos="567"/>
          <w:tab w:val="left" w:pos="709"/>
        </w:tabs>
        <w:jc w:val="both"/>
      </w:pPr>
      <w:r w:rsidRPr="00EB2D4B">
        <w:t xml:space="preserve">Töövõtja annab Tellijale valmis Töö lõplikult üle </w:t>
      </w:r>
      <w:r w:rsidR="00797877" w:rsidRPr="00494163">
        <w:t xml:space="preserve">hiljemalt </w:t>
      </w:r>
      <w:r w:rsidR="00CC4877">
        <w:t>1.09.202</w:t>
      </w:r>
      <w:r w:rsidR="00C61F47">
        <w:t>6</w:t>
      </w:r>
      <w:r w:rsidR="00CC4877">
        <w:t xml:space="preserve">.a. </w:t>
      </w:r>
      <w:r w:rsidR="00D40D58" w:rsidRPr="001E7EAA">
        <w:rPr>
          <w:szCs w:val="18"/>
        </w:rPr>
        <w:t>Ehitusobjekti dokumentide üleandmiseks ja vastuvõtmiseks ning ehitusobjekti kasutuselevõtu dokumentide vormistamiseks on aega</w:t>
      </w:r>
      <w:r w:rsidR="00D711C6">
        <w:t xml:space="preserve"> kuni 1.11.202</w:t>
      </w:r>
      <w:r w:rsidR="00C61F47">
        <w:t>6</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42BD6842" w14:textId="77777777" w:rsidR="001E7EAA" w:rsidRDefault="001E7EAA" w:rsidP="00924A00">
      <w:pPr>
        <w:tabs>
          <w:tab w:val="left" w:pos="567"/>
          <w:tab w:val="left" w:pos="709"/>
        </w:tabs>
        <w:jc w:val="both"/>
      </w:pPr>
    </w:p>
    <w:p w14:paraId="6995200F" w14:textId="7C00320F" w:rsidR="00907E2A" w:rsidRDefault="00465B96" w:rsidP="00CD4BFE">
      <w:pPr>
        <w:tabs>
          <w:tab w:val="left" w:pos="567"/>
          <w:tab w:val="right" w:pos="9071"/>
        </w:tabs>
        <w:jc w:val="both"/>
      </w:pPr>
      <w:r w:rsidRPr="00465B96">
        <w:t xml:space="preserve">Töödele on nõutav teostusgarantii kestvusega 2 aastat arvates kasutuselevõtu akti allkirjastamisest </w:t>
      </w:r>
      <w:r w:rsidR="00A12BE4">
        <w:t>t</w:t>
      </w:r>
      <w:r w:rsidRPr="00465B96">
        <w:t xml:space="preserve">ellija poolt. Tööde teostamise ajaks on nõutav pangagarantii 10 % </w:t>
      </w:r>
      <w:r w:rsidR="00EC3A96">
        <w:t>hanke</w:t>
      </w:r>
      <w:r w:rsidRPr="00465B96">
        <w:t xml:space="preserve">lepingu sõlmimise aluseks olnud eduka pakkumuse maksumusest või sama summa deponeerimine </w:t>
      </w:r>
      <w:r w:rsidR="00237CE4">
        <w:t>t</w:t>
      </w:r>
      <w:r w:rsidRPr="00465B96">
        <w:t>ellija pangakontole.</w:t>
      </w:r>
    </w:p>
    <w:p w14:paraId="6B0C6665" w14:textId="22CDA695" w:rsidR="00CD4BFE" w:rsidRDefault="00CD4BFE" w:rsidP="004E7E6D">
      <w:pPr>
        <w:tabs>
          <w:tab w:val="left" w:pos="567"/>
          <w:tab w:val="right" w:pos="9071"/>
        </w:tabs>
        <w:jc w:val="both"/>
      </w:pPr>
    </w:p>
    <w:p w14:paraId="0D861230" w14:textId="16E834FB" w:rsidR="00664C0C" w:rsidRPr="00AC6DC8" w:rsidRDefault="00664C0C" w:rsidP="00297211">
      <w:pPr>
        <w:pStyle w:val="Pealkiri2"/>
        <w:numPr>
          <w:ilvl w:val="0"/>
          <w:numId w:val="0"/>
        </w:numPr>
        <w:ind w:left="576" w:hanging="576"/>
        <w:jc w:val="both"/>
        <w:rPr>
          <w:rFonts w:ascii="Times New Roman" w:hAnsi="Times New Roman" w:cs="Times New Roman"/>
          <w:i w:val="0"/>
          <w:iCs w:val="0"/>
        </w:rPr>
      </w:pPr>
      <w:r w:rsidRPr="00AC6DC8">
        <w:rPr>
          <w:rFonts w:ascii="Times New Roman" w:hAnsi="Times New Roman" w:cs="Times New Roman"/>
          <w:i w:val="0"/>
          <w:iCs w:val="0"/>
        </w:rPr>
        <w:t>Hanke tehniline kirjeldus</w:t>
      </w:r>
    </w:p>
    <w:p w14:paraId="4D33C039" w14:textId="7E0712D7" w:rsidR="007E11D1" w:rsidRDefault="00C86437" w:rsidP="001C7EB4">
      <w:pPr>
        <w:suppressAutoHyphens w:val="0"/>
        <w:autoSpaceDE w:val="0"/>
        <w:autoSpaceDN w:val="0"/>
        <w:adjustRightInd w:val="0"/>
        <w:jc w:val="both"/>
        <w:rPr>
          <w:rFonts w:eastAsia="Calibri"/>
          <w:bCs/>
          <w:lang w:eastAsia="en-US"/>
        </w:rPr>
      </w:pPr>
      <w:bookmarkStart w:id="1" w:name="_Hlk208236430"/>
      <w:proofErr w:type="spellStart"/>
      <w:r w:rsidRPr="00C86437">
        <w:rPr>
          <w:rFonts w:eastAsia="Calibri"/>
          <w:bCs/>
          <w:lang w:eastAsia="en-US"/>
        </w:rPr>
        <w:t>Sidani</w:t>
      </w:r>
      <w:proofErr w:type="spellEnd"/>
      <w:r w:rsidRPr="00C86437">
        <w:rPr>
          <w:rFonts w:eastAsia="Calibri"/>
          <w:bCs/>
          <w:lang w:eastAsia="en-US"/>
        </w:rPr>
        <w:t xml:space="preserve"> maaparandussüsteem</w:t>
      </w:r>
      <w:r>
        <w:rPr>
          <w:rFonts w:eastAsia="Calibri"/>
          <w:bCs/>
          <w:lang w:eastAsia="en-US"/>
        </w:rPr>
        <w:t xml:space="preserve"> (</w:t>
      </w:r>
      <w:r w:rsidR="0071311F">
        <w:rPr>
          <w:rFonts w:eastAsia="Calibri"/>
          <w:bCs/>
          <w:lang w:eastAsia="en-US"/>
        </w:rPr>
        <w:t>777,8 ha</w:t>
      </w:r>
      <w:r>
        <w:rPr>
          <w:rFonts w:eastAsia="Calibri"/>
          <w:bCs/>
          <w:lang w:eastAsia="en-US"/>
        </w:rPr>
        <w:t>)</w:t>
      </w:r>
      <w:r w:rsidRPr="00C86437">
        <w:rPr>
          <w:rFonts w:eastAsia="Calibri"/>
          <w:bCs/>
          <w:lang w:eastAsia="en-US"/>
        </w:rPr>
        <w:t xml:space="preserve"> ja </w:t>
      </w:r>
      <w:proofErr w:type="spellStart"/>
      <w:r w:rsidRPr="00C86437">
        <w:rPr>
          <w:rFonts w:eastAsia="Calibri"/>
          <w:bCs/>
          <w:lang w:eastAsia="en-US"/>
        </w:rPr>
        <w:t>Tõvise</w:t>
      </w:r>
      <w:proofErr w:type="spellEnd"/>
      <w:r w:rsidRPr="00C86437">
        <w:rPr>
          <w:rFonts w:eastAsia="Calibri"/>
          <w:bCs/>
          <w:lang w:eastAsia="en-US"/>
        </w:rPr>
        <w:t xml:space="preserve"> tee</w:t>
      </w:r>
      <w:r w:rsidR="0021495B" w:rsidRPr="00F35B0E">
        <w:rPr>
          <w:rFonts w:eastAsia="Calibri"/>
          <w:bCs/>
          <w:lang w:eastAsia="en-US"/>
        </w:rPr>
        <w:t xml:space="preserve"> </w:t>
      </w:r>
      <w:r w:rsidR="00E70EFC" w:rsidRPr="00F35B0E">
        <w:rPr>
          <w:rFonts w:eastAsia="Calibri"/>
          <w:bCs/>
          <w:lang w:eastAsia="en-US"/>
        </w:rPr>
        <w:t>(</w:t>
      </w:r>
      <w:r w:rsidR="00BB2A60">
        <w:rPr>
          <w:rFonts w:eastAsia="Calibri"/>
          <w:bCs/>
          <w:lang w:eastAsia="en-US"/>
        </w:rPr>
        <w:t>1,</w:t>
      </w:r>
      <w:r>
        <w:rPr>
          <w:rFonts w:eastAsia="Calibri"/>
          <w:bCs/>
          <w:lang w:eastAsia="en-US"/>
        </w:rPr>
        <w:t>7</w:t>
      </w:r>
      <w:r w:rsidR="00447170" w:rsidRPr="00F35B0E">
        <w:rPr>
          <w:rFonts w:eastAsia="Calibri"/>
          <w:bCs/>
          <w:lang w:eastAsia="en-US"/>
        </w:rPr>
        <w:t xml:space="preserve"> km</w:t>
      </w:r>
      <w:r w:rsidR="00E70EFC" w:rsidRPr="00E367D3">
        <w:rPr>
          <w:rFonts w:eastAsia="Calibri"/>
          <w:bCs/>
          <w:lang w:eastAsia="en-US"/>
        </w:rPr>
        <w:t>)</w:t>
      </w:r>
      <w:bookmarkEnd w:id="1"/>
      <w:r w:rsidR="008E33B5" w:rsidRPr="00E367D3">
        <w:rPr>
          <w:rFonts w:eastAsia="Calibri"/>
          <w:bCs/>
          <w:lang w:eastAsia="en-US"/>
        </w:rPr>
        <w:t>, mis asu</w:t>
      </w:r>
      <w:r w:rsidR="00AB0F4D" w:rsidRPr="00E367D3">
        <w:rPr>
          <w:rFonts w:eastAsia="Calibri"/>
          <w:bCs/>
          <w:lang w:eastAsia="en-US"/>
        </w:rPr>
        <w:t>vad</w:t>
      </w:r>
      <w:r w:rsidR="008E33B5" w:rsidRPr="00E367D3">
        <w:rPr>
          <w:rFonts w:eastAsia="Calibri"/>
          <w:bCs/>
          <w:lang w:eastAsia="en-US"/>
        </w:rPr>
        <w:t xml:space="preserve"> </w:t>
      </w:r>
      <w:proofErr w:type="spellStart"/>
      <w:r w:rsidR="00E367D3" w:rsidRPr="00E367D3">
        <w:rPr>
          <w:rFonts w:eastAsia="Calibri"/>
          <w:bCs/>
          <w:lang w:eastAsia="en-US"/>
        </w:rPr>
        <w:t>Raadna</w:t>
      </w:r>
      <w:proofErr w:type="spellEnd"/>
      <w:r w:rsidR="00E367D3" w:rsidRPr="00E367D3">
        <w:rPr>
          <w:rFonts w:eastAsia="Calibri"/>
          <w:bCs/>
          <w:lang w:eastAsia="en-US"/>
        </w:rPr>
        <w:t xml:space="preserve"> ja </w:t>
      </w:r>
      <w:proofErr w:type="spellStart"/>
      <w:r w:rsidR="00E367D3" w:rsidRPr="00E367D3">
        <w:rPr>
          <w:rFonts w:eastAsia="Calibri"/>
          <w:bCs/>
          <w:lang w:eastAsia="en-US"/>
        </w:rPr>
        <w:t>Separa</w:t>
      </w:r>
      <w:proofErr w:type="spellEnd"/>
      <w:r w:rsidR="0026176C" w:rsidRPr="00E367D3">
        <w:rPr>
          <w:rFonts w:eastAsia="Calibri"/>
          <w:bCs/>
          <w:lang w:eastAsia="en-US"/>
        </w:rPr>
        <w:t xml:space="preserve"> </w:t>
      </w:r>
      <w:r w:rsidR="00FB4D0F" w:rsidRPr="00E367D3">
        <w:rPr>
          <w:rFonts w:eastAsia="Calibri"/>
          <w:bCs/>
          <w:lang w:eastAsia="en-US"/>
        </w:rPr>
        <w:t xml:space="preserve">külas </w:t>
      </w:r>
      <w:r w:rsidR="00E367D3" w:rsidRPr="00E367D3">
        <w:rPr>
          <w:rFonts w:eastAsia="Calibri"/>
          <w:bCs/>
          <w:lang w:eastAsia="en-US"/>
        </w:rPr>
        <w:t>Mustvee</w:t>
      </w:r>
      <w:r w:rsidR="00FB4D0F" w:rsidRPr="00E367D3">
        <w:rPr>
          <w:rFonts w:eastAsia="Calibri"/>
          <w:bCs/>
          <w:lang w:eastAsia="en-US"/>
        </w:rPr>
        <w:t xml:space="preserve"> vallas, </w:t>
      </w:r>
      <w:r w:rsidR="00B77D79" w:rsidRPr="00E367D3">
        <w:rPr>
          <w:rFonts w:eastAsia="Calibri"/>
          <w:bCs/>
          <w:lang w:eastAsia="en-US"/>
        </w:rPr>
        <w:t>Jõgeva</w:t>
      </w:r>
      <w:r w:rsidR="00FB4D0F" w:rsidRPr="00E367D3">
        <w:rPr>
          <w:rFonts w:eastAsia="Calibri"/>
          <w:bCs/>
          <w:lang w:eastAsia="en-US"/>
        </w:rPr>
        <w:t xml:space="preserve"> maakonnas</w:t>
      </w:r>
      <w:r w:rsidR="00C05FA5" w:rsidRPr="00E367D3">
        <w:rPr>
          <w:rFonts w:eastAsia="Calibri"/>
          <w:bCs/>
          <w:lang w:eastAsia="en-US"/>
        </w:rPr>
        <w:t>.</w:t>
      </w:r>
    </w:p>
    <w:p w14:paraId="32667CE4" w14:textId="3BC1E11D" w:rsidR="00FB5DEC" w:rsidRPr="00E367D3" w:rsidRDefault="00FB5DEC" w:rsidP="001C7EB4">
      <w:pPr>
        <w:suppressAutoHyphens w:val="0"/>
        <w:autoSpaceDE w:val="0"/>
        <w:autoSpaceDN w:val="0"/>
        <w:adjustRightInd w:val="0"/>
        <w:jc w:val="both"/>
        <w:rPr>
          <w:rFonts w:eastAsia="Calibri"/>
          <w:bCs/>
          <w:lang w:eastAsia="en-US"/>
        </w:rPr>
      </w:pPr>
      <w:r w:rsidRPr="00FB5DEC">
        <w:rPr>
          <w:rFonts w:eastAsia="Calibri"/>
          <w:bCs/>
          <w:lang w:eastAsia="en-US"/>
        </w:rPr>
        <w:t xml:space="preserve">Objektile juurdepääsuteedeks on Jõhvi-Tartu-Valga põhimaantee nr 4, Sarviku tee nr 4860601, Ojametsa tee nr 4200705, </w:t>
      </w:r>
      <w:proofErr w:type="spellStart"/>
      <w:r w:rsidRPr="00FB5DEC">
        <w:rPr>
          <w:rFonts w:eastAsia="Calibri"/>
          <w:bCs/>
          <w:lang w:eastAsia="en-US"/>
        </w:rPr>
        <w:t>Sidani</w:t>
      </w:r>
      <w:proofErr w:type="spellEnd"/>
      <w:r w:rsidRPr="00FB5DEC">
        <w:rPr>
          <w:rFonts w:eastAsia="Calibri"/>
          <w:bCs/>
          <w:lang w:eastAsia="en-US"/>
        </w:rPr>
        <w:t xml:space="preserve"> tee nr 4200014, </w:t>
      </w:r>
      <w:proofErr w:type="spellStart"/>
      <w:r w:rsidRPr="00FB5DEC">
        <w:rPr>
          <w:rFonts w:eastAsia="Calibri"/>
          <w:bCs/>
          <w:lang w:eastAsia="en-US"/>
        </w:rPr>
        <w:t>Sidani</w:t>
      </w:r>
      <w:proofErr w:type="spellEnd"/>
      <w:r w:rsidRPr="00FB5DEC">
        <w:rPr>
          <w:rFonts w:eastAsia="Calibri"/>
          <w:bCs/>
          <w:lang w:eastAsia="en-US"/>
        </w:rPr>
        <w:t xml:space="preserve"> tee 2 nr 4200015, Ülejõe tänav nr 4200039, </w:t>
      </w:r>
      <w:proofErr w:type="spellStart"/>
      <w:r w:rsidRPr="00FB5DEC">
        <w:rPr>
          <w:rFonts w:eastAsia="Calibri"/>
          <w:bCs/>
          <w:lang w:eastAsia="en-US"/>
        </w:rPr>
        <w:t>Tõvise</w:t>
      </w:r>
      <w:proofErr w:type="spellEnd"/>
      <w:r w:rsidRPr="00FB5DEC">
        <w:rPr>
          <w:rFonts w:eastAsia="Calibri"/>
          <w:bCs/>
          <w:lang w:eastAsia="en-US"/>
        </w:rPr>
        <w:t xml:space="preserve"> tee nr 4200726, Hundipaju tee nr 4200707 ja Põrguvälja tee nr 4860602</w:t>
      </w:r>
      <w:r>
        <w:rPr>
          <w:rFonts w:eastAsia="Calibri"/>
          <w:bCs/>
          <w:lang w:eastAsia="en-US"/>
        </w:rPr>
        <w:t>.</w:t>
      </w:r>
    </w:p>
    <w:p w14:paraId="31E52701" w14:textId="1C129145" w:rsidR="005A12C0" w:rsidRPr="0032378B" w:rsidRDefault="00507251" w:rsidP="0032378B">
      <w:pPr>
        <w:suppressAutoHyphens w:val="0"/>
        <w:autoSpaceDE w:val="0"/>
        <w:autoSpaceDN w:val="0"/>
        <w:adjustRightInd w:val="0"/>
        <w:jc w:val="both"/>
        <w:rPr>
          <w:lang w:eastAsia="et-EE"/>
        </w:rPr>
      </w:pPr>
      <w:r w:rsidRPr="0032378B">
        <w:rPr>
          <w:lang w:eastAsia="et-EE"/>
        </w:rPr>
        <w:t>Vajalikud raietööd on RMK pool</w:t>
      </w:r>
      <w:r w:rsidR="006E1F4C" w:rsidRPr="0032378B">
        <w:rPr>
          <w:lang w:eastAsia="et-EE"/>
        </w:rPr>
        <w:t>t</w:t>
      </w:r>
      <w:r w:rsidRPr="0032378B">
        <w:rPr>
          <w:lang w:eastAsia="et-EE"/>
        </w:rPr>
        <w:t xml:space="preserve"> </w:t>
      </w:r>
      <w:r w:rsidR="00B80FD3" w:rsidRPr="0032378B">
        <w:rPr>
          <w:lang w:eastAsia="et-EE"/>
        </w:rPr>
        <w:t xml:space="preserve">osaliselt </w:t>
      </w:r>
      <w:r w:rsidR="00CD65CB" w:rsidRPr="0032378B">
        <w:rPr>
          <w:lang w:eastAsia="et-EE"/>
        </w:rPr>
        <w:t>tehtud.</w:t>
      </w:r>
      <w:r w:rsidR="00B80FD3" w:rsidRPr="0032378B">
        <w:rPr>
          <w:lang w:eastAsia="et-EE"/>
        </w:rPr>
        <w:t xml:space="preserve"> Tegemata on jämedate puude raie ja </w:t>
      </w:r>
      <w:proofErr w:type="spellStart"/>
      <w:r w:rsidR="00050ECA">
        <w:rPr>
          <w:lang w:eastAsia="et-EE"/>
        </w:rPr>
        <w:t>kokkuvedu</w:t>
      </w:r>
      <w:proofErr w:type="spellEnd"/>
      <w:r w:rsidR="00050ECA">
        <w:rPr>
          <w:lang w:eastAsia="et-EE"/>
        </w:rPr>
        <w:t xml:space="preserve"> ning </w:t>
      </w:r>
      <w:r w:rsidR="007D36C9" w:rsidRPr="0032378B">
        <w:rPr>
          <w:lang w:eastAsia="et-EE"/>
        </w:rPr>
        <w:t xml:space="preserve">peenemetsa </w:t>
      </w:r>
      <w:r w:rsidR="0032378B">
        <w:rPr>
          <w:lang w:eastAsia="et-EE"/>
        </w:rPr>
        <w:t xml:space="preserve">ja võsa </w:t>
      </w:r>
      <w:proofErr w:type="spellStart"/>
      <w:r w:rsidR="007D36C9" w:rsidRPr="0032378B">
        <w:rPr>
          <w:lang w:eastAsia="et-EE"/>
        </w:rPr>
        <w:t>kokkuvedu</w:t>
      </w:r>
      <w:proofErr w:type="spellEnd"/>
      <w:r w:rsidR="007D36C9" w:rsidRPr="0032378B">
        <w:rPr>
          <w:lang w:eastAsia="et-EE"/>
        </w:rPr>
        <w:t xml:space="preserve"> järgmistel kraavidel: </w:t>
      </w:r>
      <w:r w:rsidR="0032378B" w:rsidRPr="0032378B">
        <w:rPr>
          <w:lang w:eastAsia="et-EE"/>
        </w:rPr>
        <w:t xml:space="preserve">129, 130, 131, 132, 133, 210, 223, 224, 226, 227, 228, 229, 230, 231, 232, 233, 234, 235, 417, 428, 429, 430, 435, 436, 437, 438 ja 439, </w:t>
      </w:r>
      <w:r w:rsidR="0032378B" w:rsidRPr="0032378B">
        <w:rPr>
          <w:b/>
          <w:bCs/>
          <w:lang w:eastAsia="et-EE"/>
        </w:rPr>
        <w:t xml:space="preserve">hinnanguliselt 10,10 ha ja mahus 1200 </w:t>
      </w:r>
      <w:proofErr w:type="spellStart"/>
      <w:r w:rsidR="0032378B" w:rsidRPr="0032378B">
        <w:rPr>
          <w:b/>
          <w:bCs/>
          <w:lang w:eastAsia="et-EE"/>
        </w:rPr>
        <w:t>tm</w:t>
      </w:r>
      <w:proofErr w:type="spellEnd"/>
      <w:r w:rsidR="0032378B" w:rsidRPr="0032378B">
        <w:rPr>
          <w:b/>
          <w:bCs/>
          <w:lang w:eastAsia="et-EE"/>
        </w:rPr>
        <w:t>.</w:t>
      </w:r>
      <w:r w:rsidR="0032378B" w:rsidRPr="0032378B">
        <w:rPr>
          <w:lang w:eastAsia="et-EE"/>
        </w:rPr>
        <w:t xml:space="preserve"> </w:t>
      </w:r>
      <w:r w:rsidR="0051785D" w:rsidRPr="0032378B">
        <w:rPr>
          <w:lang w:eastAsia="et-EE"/>
        </w:rPr>
        <w:t>Ehitaja teostab vajalike ja segavate puude ja põõsast</w:t>
      </w:r>
      <w:r w:rsidR="001B4A62" w:rsidRPr="0032378B">
        <w:rPr>
          <w:lang w:eastAsia="et-EE"/>
        </w:rPr>
        <w:t xml:space="preserve">e raie ja </w:t>
      </w:r>
      <w:proofErr w:type="spellStart"/>
      <w:r w:rsidR="001B4A62" w:rsidRPr="0032378B">
        <w:rPr>
          <w:lang w:eastAsia="et-EE"/>
        </w:rPr>
        <w:t>kokkuveo</w:t>
      </w:r>
      <w:proofErr w:type="spellEnd"/>
      <w:r w:rsidR="001B4A62" w:rsidRPr="0032378B">
        <w:rPr>
          <w:lang w:eastAsia="et-EE"/>
        </w:rPr>
        <w:t xml:space="preserve">. </w:t>
      </w:r>
      <w:r w:rsidR="001049B5" w:rsidRPr="0032378B">
        <w:rPr>
          <w:lang w:eastAsia="et-EE"/>
        </w:rPr>
        <w:t xml:space="preserve">Raie käigus tuleb teha raiutavatest puudest etteantud sortimenti, see kokku vedada ja ladustada etteantud kohta. </w:t>
      </w:r>
    </w:p>
    <w:p w14:paraId="79EC2CC5" w14:textId="01894D5C" w:rsidR="00215A1D" w:rsidRPr="00503F4D" w:rsidRDefault="0089129C" w:rsidP="006350EB">
      <w:pPr>
        <w:suppressAutoHyphens w:val="0"/>
        <w:autoSpaceDE w:val="0"/>
        <w:autoSpaceDN w:val="0"/>
        <w:adjustRightInd w:val="0"/>
        <w:jc w:val="both"/>
        <w:rPr>
          <w:bCs/>
        </w:rPr>
      </w:pPr>
      <w:r w:rsidRPr="00503F4D">
        <w:rPr>
          <w:bCs/>
        </w:rPr>
        <w:t xml:space="preserve">Edasi tuleb teostada </w:t>
      </w:r>
      <w:r w:rsidR="009166AD" w:rsidRPr="00503F4D">
        <w:rPr>
          <w:bCs/>
        </w:rPr>
        <w:t>kändude juurimine</w:t>
      </w:r>
      <w:r w:rsidR="00503F4D" w:rsidRPr="00503F4D">
        <w:rPr>
          <w:bCs/>
        </w:rPr>
        <w:t xml:space="preserve"> (51,39 ha)</w:t>
      </w:r>
      <w:r w:rsidR="00040158" w:rsidRPr="00503F4D">
        <w:rPr>
          <w:bCs/>
        </w:rPr>
        <w:t xml:space="preserve">. </w:t>
      </w:r>
      <w:r w:rsidR="00BB55D0" w:rsidRPr="00503F4D">
        <w:rPr>
          <w:bCs/>
        </w:rPr>
        <w:t xml:space="preserve">Kännud juuritakse </w:t>
      </w:r>
      <w:r w:rsidR="006E235F" w:rsidRPr="00503F4D">
        <w:rPr>
          <w:bCs/>
        </w:rPr>
        <w:t xml:space="preserve">teede puhul </w:t>
      </w:r>
      <w:r w:rsidR="00BB55D0" w:rsidRPr="00503F4D">
        <w:rPr>
          <w:bCs/>
        </w:rPr>
        <w:t>kogu teetrassi laiuse ulatuses</w:t>
      </w:r>
      <w:r w:rsidR="00A14104" w:rsidRPr="00503F4D">
        <w:rPr>
          <w:bCs/>
        </w:rPr>
        <w:t xml:space="preserve"> ja </w:t>
      </w:r>
      <w:r w:rsidR="00953368" w:rsidRPr="00503F4D">
        <w:rPr>
          <w:bCs/>
        </w:rPr>
        <w:t>koondatakse hunnikutesse</w:t>
      </w:r>
      <w:r w:rsidR="00230147" w:rsidRPr="00503F4D">
        <w:rPr>
          <w:bCs/>
        </w:rPr>
        <w:t xml:space="preserve">. </w:t>
      </w:r>
      <w:r w:rsidR="00020020" w:rsidRPr="00503F4D">
        <w:rPr>
          <w:bCs/>
        </w:rPr>
        <w:t>Võsaga kaetud aladel töödeldakse kraavi nõlva võimalusel freesimise teel või eemaldatakse võsa juurestik sette eemaldamise käigus.</w:t>
      </w:r>
      <w:r w:rsidR="006266B3" w:rsidRPr="00503F4D">
        <w:rPr>
          <w:bCs/>
        </w:rPr>
        <w:t xml:space="preserve"> </w:t>
      </w:r>
      <w:r w:rsidR="00D34133" w:rsidRPr="00503F4D">
        <w:rPr>
          <w:bCs/>
        </w:rPr>
        <w:t xml:space="preserve">Kraavide nõlvadel tuleb kännud tasandada freesimise teel seal, kus sette eemaldamisel ei ole </w:t>
      </w:r>
      <w:r w:rsidR="00D34133" w:rsidRPr="00503F4D">
        <w:rPr>
          <w:bCs/>
        </w:rPr>
        <w:lastRenderedPageBreak/>
        <w:t xml:space="preserve">vajalik nõlvade korrigeerimiseks teostada kaevet, seda liivapinnastes olevatel kraavidel. Kändude freesimise puhul ei tohi kändude kõrgus olla üle 10cm. </w:t>
      </w:r>
    </w:p>
    <w:p w14:paraId="14025A19" w14:textId="63CA4859" w:rsidR="00BB55D0" w:rsidRPr="00A84EA4" w:rsidRDefault="00BC2995" w:rsidP="006350EB">
      <w:pPr>
        <w:suppressAutoHyphens w:val="0"/>
        <w:autoSpaceDE w:val="0"/>
        <w:autoSpaceDN w:val="0"/>
        <w:adjustRightInd w:val="0"/>
        <w:jc w:val="both"/>
      </w:pPr>
      <w:r w:rsidRPr="00A84EA4">
        <w:rPr>
          <w:bCs/>
        </w:rPr>
        <w:t>Juuritud känn</w:t>
      </w:r>
      <w:r w:rsidR="00330E2F" w:rsidRPr="00A84EA4">
        <w:rPr>
          <w:bCs/>
        </w:rPr>
        <w:t>ud ja väljatulnud kivid</w:t>
      </w:r>
      <w:r w:rsidRPr="00A84EA4">
        <w:rPr>
          <w:bCs/>
        </w:rPr>
        <w:t xml:space="preserve"> </w:t>
      </w:r>
      <w:r w:rsidR="00330E2F" w:rsidRPr="00A84EA4">
        <w:rPr>
          <w:bCs/>
        </w:rPr>
        <w:t>tuleb paigutada trassi äärde nii, et ei tekiks katkematut valli, vahe tuleb jätta iga 25m tagant.</w:t>
      </w:r>
      <w:r w:rsidR="00CA6293" w:rsidRPr="00A84EA4">
        <w:rPr>
          <w:bCs/>
        </w:rPr>
        <w:t xml:space="preserve"> </w:t>
      </w:r>
      <w:r w:rsidR="00EA5E7E" w:rsidRPr="00A84EA4">
        <w:rPr>
          <w:bCs/>
        </w:rPr>
        <w:t>Kraavide kaeve pinnast ja se</w:t>
      </w:r>
      <w:r w:rsidR="00CA6293" w:rsidRPr="00A84EA4">
        <w:rPr>
          <w:bCs/>
        </w:rPr>
        <w:t xml:space="preserve">tte võib paigutada ka olemasoleva mulde taha, kuid see peab jääma sellest madalamale. </w:t>
      </w:r>
      <w:r w:rsidR="009166AD" w:rsidRPr="00A84EA4">
        <w:rPr>
          <w:bCs/>
        </w:rPr>
        <w:t>Kraavi teepoolsed perved peavad olema töödeldud tasemel, mis võimaldab mehhaniseeritud hooldust.</w:t>
      </w:r>
      <w:r w:rsidR="000B70FA" w:rsidRPr="00A84EA4">
        <w:t xml:space="preserve"> </w:t>
      </w:r>
    </w:p>
    <w:p w14:paraId="367714D0" w14:textId="01768A0E" w:rsidR="00EC3ED5" w:rsidRPr="00EE2CFA" w:rsidRDefault="00EC3ED5" w:rsidP="00EC3ED5">
      <w:pPr>
        <w:suppressAutoHyphens w:val="0"/>
        <w:autoSpaceDE w:val="0"/>
        <w:autoSpaceDN w:val="0"/>
        <w:adjustRightInd w:val="0"/>
        <w:jc w:val="both"/>
      </w:pPr>
      <w:r w:rsidRPr="00EE2CFA">
        <w:t>Kuivenduskraavid</w:t>
      </w:r>
      <w:r w:rsidR="00E36EE3" w:rsidRPr="00EE2CFA">
        <w:t xml:space="preserve"> </w:t>
      </w:r>
      <w:proofErr w:type="spellStart"/>
      <w:r w:rsidR="00E36EE3" w:rsidRPr="00EE2CFA">
        <w:t>Sidani</w:t>
      </w:r>
      <w:proofErr w:type="spellEnd"/>
      <w:r w:rsidR="00E36EE3" w:rsidRPr="00EE2CFA">
        <w:t xml:space="preserve"> objektil on</w:t>
      </w:r>
      <w:r w:rsidRPr="00EE2CFA">
        <w:t xml:space="preserve"> keskmise</w:t>
      </w:r>
      <w:r w:rsidR="00E36EE3" w:rsidRPr="00EE2CFA">
        <w:t xml:space="preserve"> sügavusega 0,8-1,1 m</w:t>
      </w:r>
      <w:r w:rsidRPr="00EE2CFA">
        <w:t xml:space="preserve">. </w:t>
      </w:r>
      <w:r w:rsidR="00EE2CFA" w:rsidRPr="00EE2CFA">
        <w:t>Keskmine settekihi paksus mida eemaldatakse veejuhtmetest on 0,15-0,2 m</w:t>
      </w:r>
      <w:r w:rsidRPr="00EE2CFA">
        <w:t xml:space="preserve">. </w:t>
      </w:r>
      <w:r w:rsidR="006C5474" w:rsidRPr="006C5474">
        <w:t>Veejuhtmed tuleb setetest puhastada endise sügavuseni. Kraavide keskmised parameetrid pärast setetest puhastamist on järgmised: nõlvus 1:1,75, põhja laius 0,6 m ja sügavus 1,1-1,2 m. Välja kaevatud sete tuleb paigutada kraavi muldesse, laiali ajada ja tasandada. Kasutamise käigus lõhutud mulded tuleb tasandada. Kohtades, kus kaevetööde ajal on märgata nõlva erosiooni, ei tohi nõlvu töödelda, vaid tuleb piirduda sette eemaldamisega veejuhtme põhjast.</w:t>
      </w:r>
    </w:p>
    <w:p w14:paraId="7CBF6B96" w14:textId="4DD0A0BD" w:rsidR="00A23BDB" w:rsidRPr="0071311F" w:rsidRDefault="00A23BDB" w:rsidP="002C582A">
      <w:pPr>
        <w:suppressAutoHyphens w:val="0"/>
        <w:autoSpaceDE w:val="0"/>
        <w:autoSpaceDN w:val="0"/>
        <w:adjustRightInd w:val="0"/>
        <w:jc w:val="both"/>
        <w:rPr>
          <w:highlight w:val="yellow"/>
        </w:rPr>
      </w:pPr>
      <w:r w:rsidRPr="001E6EC7">
        <w:t xml:space="preserve">Vooluvees liikuva sette kinnipüüdmiseks rajatakse </w:t>
      </w:r>
      <w:r w:rsidR="00E64419" w:rsidRPr="001E6EC7">
        <w:t>kaks</w:t>
      </w:r>
      <w:r w:rsidRPr="001E6EC7">
        <w:t xml:space="preserve"> settebasseini</w:t>
      </w:r>
      <w:r w:rsidR="001E6EC7" w:rsidRPr="001E6EC7">
        <w:t xml:space="preserve"> (kraav nr 329, kv LH054 ja kraav nr 338, kv LH041)</w:t>
      </w:r>
      <w:r w:rsidRPr="001E6EC7">
        <w:t>.</w:t>
      </w:r>
      <w:r w:rsidR="00A00B84" w:rsidRPr="001E6EC7">
        <w:t xml:space="preserve"> Settebasseinid tuleb rajada enne veejuhtmete kaevetöid.</w:t>
      </w:r>
      <w:r w:rsidR="00AB18B7" w:rsidRPr="001E6EC7">
        <w:t xml:space="preserve"> </w:t>
      </w:r>
      <w:r w:rsidR="00AD1760" w:rsidRPr="001E6EC7">
        <w:t>Settebassein tüüp SB-T on tehnoloogiline settebassein, mis on mõeldud ehitusaegse sette kinni püüdmiseks. Ehitustööde ajal on ette nähtud settebasseini puhastamine settest 2 korda.</w:t>
      </w:r>
      <w:r w:rsidR="00AB18B7" w:rsidRPr="001E6EC7">
        <w:t xml:space="preserve"> Settebassein ehitada nõlvusega 1:1,75.</w:t>
      </w:r>
      <w:r w:rsidR="00D10727" w:rsidRPr="001E6EC7">
        <w:t xml:space="preserve"> </w:t>
      </w:r>
      <w:r w:rsidR="002A2E5A" w:rsidRPr="001E6EC7">
        <w:t>Kraavide uuendamise käigus, settekoormuse suurenemise välistamiseks suublatele, on kraavidele</w:t>
      </w:r>
      <w:r w:rsidR="002A2E5A" w:rsidRPr="002A2E5A">
        <w:t xml:space="preserve"> ette nähtud rajada ehitusaegsed sette-ekraanid, mis takistavad sette kandumist allavoolu. Kokku </w:t>
      </w:r>
      <w:r w:rsidR="002A2E5A">
        <w:t>rajatakse</w:t>
      </w:r>
      <w:r w:rsidR="002A2E5A" w:rsidRPr="002A2E5A">
        <w:t xml:space="preserve"> 14 sette-ekraani</w:t>
      </w:r>
      <w:r w:rsidR="002C582A">
        <w:t xml:space="preserve"> (kraavidele 101, 101</w:t>
      </w:r>
      <w:r w:rsidR="00715066">
        <w:t xml:space="preserve">, </w:t>
      </w:r>
      <w:r w:rsidR="002C582A">
        <w:t>122</w:t>
      </w:r>
      <w:r w:rsidR="00715066">
        <w:t xml:space="preserve">, </w:t>
      </w:r>
      <w:r w:rsidR="002C582A">
        <w:t>201</w:t>
      </w:r>
      <w:r w:rsidR="00715066">
        <w:t xml:space="preserve">, </w:t>
      </w:r>
      <w:r w:rsidR="002C582A">
        <w:t>210</w:t>
      </w:r>
      <w:r w:rsidR="00715066">
        <w:t xml:space="preserve">, </w:t>
      </w:r>
      <w:r w:rsidR="002C582A">
        <w:t>320</w:t>
      </w:r>
      <w:r w:rsidR="00715066">
        <w:t xml:space="preserve">, </w:t>
      </w:r>
      <w:r w:rsidR="002C582A">
        <w:t>329</w:t>
      </w:r>
      <w:r w:rsidR="00715066">
        <w:t xml:space="preserve">, </w:t>
      </w:r>
      <w:r w:rsidR="002C582A">
        <w:t>338</w:t>
      </w:r>
      <w:r w:rsidR="00715066">
        <w:t xml:space="preserve">, </w:t>
      </w:r>
      <w:proofErr w:type="spellStart"/>
      <w:r w:rsidR="002C582A">
        <w:t>Raadna</w:t>
      </w:r>
      <w:proofErr w:type="spellEnd"/>
      <w:r w:rsidR="002C582A">
        <w:t xml:space="preserve"> oja</w:t>
      </w:r>
      <w:r w:rsidR="00715066">
        <w:t xml:space="preserve">, </w:t>
      </w:r>
      <w:r w:rsidR="002C582A">
        <w:t>401</w:t>
      </w:r>
      <w:r w:rsidR="00715066">
        <w:t xml:space="preserve">, </w:t>
      </w:r>
      <w:r w:rsidR="002C582A">
        <w:t>417</w:t>
      </w:r>
      <w:r w:rsidR="00715066">
        <w:t xml:space="preserve">, </w:t>
      </w:r>
      <w:r w:rsidR="002C582A">
        <w:t>428</w:t>
      </w:r>
      <w:r w:rsidR="00715066">
        <w:t xml:space="preserve">, </w:t>
      </w:r>
      <w:r w:rsidR="002C582A">
        <w:t>501</w:t>
      </w:r>
      <w:r w:rsidR="00715066">
        <w:t xml:space="preserve"> ja </w:t>
      </w:r>
      <w:r w:rsidR="002C582A">
        <w:t>502)</w:t>
      </w:r>
      <w:r w:rsidR="002A2E5A">
        <w:t xml:space="preserve">, mis ehituse järgselt likvideeritakse. </w:t>
      </w:r>
    </w:p>
    <w:p w14:paraId="0FE03410" w14:textId="34D4F927" w:rsidR="00DD0B60" w:rsidRPr="003E07D6" w:rsidRDefault="00DD0B60" w:rsidP="006350EB">
      <w:pPr>
        <w:suppressAutoHyphens w:val="0"/>
        <w:autoSpaceDE w:val="0"/>
        <w:autoSpaceDN w:val="0"/>
        <w:adjustRightInd w:val="0"/>
        <w:jc w:val="both"/>
      </w:pPr>
      <w:r w:rsidRPr="003E07D6">
        <w:t xml:space="preserve">Metsamaa kraavi mullavalli taha kogunev vesi tuleb läbi valli kraavi juhtida  30cm läbimõõdu ja 8m pikkuse plasttoruga </w:t>
      </w:r>
      <w:proofErr w:type="spellStart"/>
      <w:r w:rsidRPr="003E07D6">
        <w:t>Di</w:t>
      </w:r>
      <w:proofErr w:type="spellEnd"/>
      <w:r w:rsidRPr="003E07D6">
        <w:t xml:space="preserve"> 300mm SN8 (veeviimar, tüüp VV-300). Veeviimarid on ette nähtud ehitada vastavalt tüüpjoonisele 1.7 (2013.a). </w:t>
      </w:r>
      <w:proofErr w:type="spellStart"/>
      <w:r w:rsidR="00B801B2" w:rsidRPr="003E07D6">
        <w:t>Sidani</w:t>
      </w:r>
      <w:proofErr w:type="spellEnd"/>
      <w:r w:rsidRPr="003E07D6">
        <w:t xml:space="preserve"> objektil on ette nähtud </w:t>
      </w:r>
      <w:r w:rsidR="003E07D6" w:rsidRPr="003E07D6">
        <w:t>3</w:t>
      </w:r>
      <w:r w:rsidRPr="003E07D6">
        <w:t xml:space="preserve"> tk veeviimari paigutus, mille täpsemad paigaldamise asukohad täpsustatakse ehituse ajal. Üldjuhul paigutatakse veeviimarid sinna kus on märgata vee kogunemist mulde taha.</w:t>
      </w:r>
    </w:p>
    <w:p w14:paraId="5280B30E" w14:textId="3ED032BC" w:rsidR="006C19B5" w:rsidRPr="001B6210" w:rsidRDefault="003E07D6" w:rsidP="006C19B5">
      <w:pPr>
        <w:suppressAutoHyphens w:val="0"/>
        <w:autoSpaceDE w:val="0"/>
        <w:autoSpaceDN w:val="0"/>
        <w:adjustRightInd w:val="0"/>
        <w:jc w:val="both"/>
      </w:pPr>
      <w:proofErr w:type="spellStart"/>
      <w:r w:rsidRPr="001B6210">
        <w:t>Sidani</w:t>
      </w:r>
      <w:proofErr w:type="spellEnd"/>
      <w:r w:rsidR="00390EFA" w:rsidRPr="001B6210">
        <w:t xml:space="preserve"> metsaparandusobjektide, </w:t>
      </w:r>
      <w:r w:rsidR="008A67FA" w:rsidRPr="001B6210">
        <w:t>rekonstrueerimis</w:t>
      </w:r>
      <w:r w:rsidR="00390EFA" w:rsidRPr="001B6210">
        <w:t xml:space="preserve">tööde raames on ette nähtud </w:t>
      </w:r>
      <w:r w:rsidR="00AD0FBC" w:rsidRPr="001B6210">
        <w:t xml:space="preserve">18 truubi rekonstrueerimine (asendamine uue truubiga),  30 uue truubi ehitamine, 5 truubi uuendamine (setetest puhastamine) ja 1 plasttoru </w:t>
      </w:r>
      <w:proofErr w:type="spellStart"/>
      <w:r w:rsidR="00AD0FBC" w:rsidRPr="001B6210">
        <w:t>Pecor</w:t>
      </w:r>
      <w:proofErr w:type="spellEnd"/>
      <w:r w:rsidR="00AD0FBC" w:rsidRPr="001B6210">
        <w:t xml:space="preserve"> </w:t>
      </w:r>
      <w:proofErr w:type="spellStart"/>
      <w:r w:rsidR="00AD0FBC" w:rsidRPr="001B6210">
        <w:t>Quattro</w:t>
      </w:r>
      <w:proofErr w:type="spellEnd"/>
      <w:r w:rsidR="00AD0FBC" w:rsidRPr="001B6210">
        <w:t xml:space="preserve"> Ø 100 cm  truubi uuendamine (truubi pikendamine 4 m)</w:t>
      </w:r>
      <w:r w:rsidR="008A67FA" w:rsidRPr="001B6210">
        <w:t>.</w:t>
      </w:r>
      <w:r w:rsidR="009E1B63" w:rsidRPr="001B6210">
        <w:t xml:space="preserve"> Plasttruubid rajatakse läbimõõduga </w:t>
      </w:r>
      <w:r w:rsidR="00AD0FBC" w:rsidRPr="001B6210">
        <w:t>4</w:t>
      </w:r>
      <w:r w:rsidR="009E1B63" w:rsidRPr="001B6210">
        <w:t xml:space="preserve">0 cm kuni 100 cm. Plasttruubitorud peavad vastama ringjäikusele SN8, ISO 9969 ja olema seest </w:t>
      </w:r>
      <w:proofErr w:type="spellStart"/>
      <w:r w:rsidR="009E1B63" w:rsidRPr="001B6210">
        <w:t>siledaseinalised</w:t>
      </w:r>
      <w:proofErr w:type="spellEnd"/>
      <w:r w:rsidR="009E1B63" w:rsidRPr="001B6210">
        <w:t xml:space="preserve">. Uute truupide vähim piki kalle peab olema 1%. Truupide nõutav eluiga peab olema 50a. Truubitorude maksimaalne paigaldusjärgne lubatud deformatsioon on 6%. Truupide paigaldamisel lähtuda maaparandusrajatiste tüüpjoonistest (2013). Truubitorud tuleb paigaldada vähemalt 15 cm liivalusele. </w:t>
      </w:r>
      <w:proofErr w:type="spellStart"/>
      <w:r w:rsidR="009E1B63" w:rsidRPr="001B6210">
        <w:t>Kinniaetav</w:t>
      </w:r>
      <w:proofErr w:type="spellEnd"/>
      <w:r w:rsidR="009E1B63" w:rsidRPr="001B6210">
        <w:t xml:space="preserve"> kaevik tuleb toru ümber korralikult 15-30 cm kihtidena tihendada.</w:t>
      </w:r>
      <w:r w:rsidR="00355DCB" w:rsidRPr="001B6210">
        <w:t xml:space="preserve"> </w:t>
      </w:r>
      <w:r w:rsidR="006C19B5" w:rsidRPr="001B6210">
        <w:t>Truubi kohal peab tee muldkeha ja katendi kogupaksus olema Ø 30, 40 ja 50 cm plasttruubil vähemalt 0,5 m ja Ø 60 cm plasttruubil 0,55 m, Ø 80 cm plasttruubil 0,65 ja Ø 100 cm plasttruubil 0,75 m.</w:t>
      </w:r>
    </w:p>
    <w:p w14:paraId="57EE57B5" w14:textId="50A340E6" w:rsidR="002328FF" w:rsidRPr="001B6210" w:rsidRDefault="0042624D" w:rsidP="002328FF">
      <w:pPr>
        <w:suppressAutoHyphens w:val="0"/>
        <w:autoSpaceDE w:val="0"/>
        <w:autoSpaceDN w:val="0"/>
        <w:adjustRightInd w:val="0"/>
        <w:jc w:val="both"/>
      </w:pPr>
      <w:r w:rsidRPr="001B6210">
        <w:t>Truupide sisse- ja väljavoolu otsad kindlustatakse KOK/MAO tüüpi matt- või kivikindlustisega.</w:t>
      </w:r>
      <w:r w:rsidR="00D81323" w:rsidRPr="001B6210">
        <w:t xml:space="preserve"> </w:t>
      </w:r>
      <w:r w:rsidR="00910831" w:rsidRPr="001B6210">
        <w:t>T</w:t>
      </w:r>
      <w:r w:rsidR="00D81323" w:rsidRPr="001B6210">
        <w:t>ruupide kivikindlustusega/kivikindlustuseta mattotsakud, tüüp KOK/MAO tuleb ehitada vastavalt kogumikule „Maaparandusrajatiste tüüpjoonised“ (Tallinn, 2019). Erosioonitõkkemati alune ala kaetakse kasvumullaga, kuhu külvatakse heinaseeme.</w:t>
      </w:r>
      <w:r w:rsidR="002328FF" w:rsidRPr="001B6210">
        <w:t xml:space="preserve"> KOK otsakute rajamisel ei kasutata geotekstiili kivide all. </w:t>
      </w:r>
      <w:bookmarkStart w:id="2" w:name="_Hlk113011941"/>
      <w:r w:rsidR="002328FF" w:rsidRPr="001B6210">
        <w:t xml:space="preserve">Otsakute ja nõlvade kindlustamisel võib kasutada </w:t>
      </w:r>
      <w:proofErr w:type="spellStart"/>
      <w:r w:rsidR="002328FF" w:rsidRPr="001B6210">
        <w:t>hüdrokülvi</w:t>
      </w:r>
      <w:proofErr w:type="spellEnd"/>
      <w:r w:rsidR="002328FF" w:rsidRPr="001B6210">
        <w:t>, kuid see peab olema teostatud 50 päeva enne ehituse lõpptähtaega ja ehituse üle andes peab otsakul/kindlustusel kasvama ühtlane elujõuline haljastus.</w:t>
      </w:r>
      <w:bookmarkEnd w:id="2"/>
    </w:p>
    <w:p w14:paraId="146F2DDE" w14:textId="6DA79245" w:rsidR="0042624D" w:rsidRPr="00756EE4" w:rsidRDefault="002328FF" w:rsidP="002328FF">
      <w:pPr>
        <w:suppressAutoHyphens w:val="0"/>
        <w:autoSpaceDE w:val="0"/>
        <w:autoSpaceDN w:val="0"/>
        <w:adjustRightInd w:val="0"/>
        <w:jc w:val="both"/>
      </w:pPr>
      <w:r w:rsidRPr="001B6210">
        <w:rPr>
          <w:b/>
          <w:bCs/>
        </w:rPr>
        <w:t>Truubi otsakute vastuvõtu ajal peab see olema MP Tüüpjoonistes 2019 nõutud mati ulatuses ühtlaselt haljastatud (haljastuse vabasid kohtasid mis on suuremad kui 0,5m</w:t>
      </w:r>
      <w:r w:rsidRPr="001B6210">
        <w:rPr>
          <w:b/>
          <w:bCs/>
          <w:vertAlign w:val="superscript"/>
        </w:rPr>
        <w:t>2</w:t>
      </w:r>
      <w:r w:rsidRPr="001B6210">
        <w:rPr>
          <w:b/>
          <w:bCs/>
        </w:rPr>
        <w:t xml:space="preserve"> ei või olla). Haljastuse kõrgus peab olema rohkem kui 10sm ja ei või olla üle 20sm (vastasel </w:t>
      </w:r>
      <w:r w:rsidRPr="001B6210">
        <w:rPr>
          <w:b/>
          <w:bCs/>
        </w:rPr>
        <w:lastRenderedPageBreak/>
        <w:t xml:space="preserve">juhul tuleb teostada niitmine). Haljastuse saamiseks Tellija tehnilisi tingimusi ei sea (v.a. plastik ja muud analoogsed </w:t>
      </w:r>
      <w:proofErr w:type="spellStart"/>
      <w:r w:rsidRPr="001B6210">
        <w:rPr>
          <w:b/>
          <w:bCs/>
        </w:rPr>
        <w:t>lagunematud</w:t>
      </w:r>
      <w:proofErr w:type="spellEnd"/>
      <w:r w:rsidRPr="001B6210">
        <w:rPr>
          <w:b/>
          <w:bCs/>
        </w:rPr>
        <w:t xml:space="preserve"> materjalid on keelatud). Nõuetekohase haljastuse puudumisel tuleb truubi otsak rajada kookosmatiga, 100% kookoskiududest (350 g/m</w:t>
      </w:r>
      <w:r w:rsidRPr="001B6210">
        <w:rPr>
          <w:b/>
          <w:bCs/>
          <w:vertAlign w:val="superscript"/>
        </w:rPr>
        <w:t>2</w:t>
      </w:r>
      <w:r w:rsidRPr="001B6210">
        <w:rPr>
          <w:b/>
          <w:bCs/>
        </w:rPr>
        <w:t xml:space="preserve">) ja mille siduselemendiks on </w:t>
      </w:r>
      <w:proofErr w:type="spellStart"/>
      <w:r w:rsidRPr="001B6210">
        <w:rPr>
          <w:b/>
          <w:bCs/>
        </w:rPr>
        <w:t>jute</w:t>
      </w:r>
      <w:proofErr w:type="spellEnd"/>
      <w:r w:rsidRPr="001B6210">
        <w:rPr>
          <w:b/>
          <w:bCs/>
        </w:rPr>
        <w:t xml:space="preserve"> nöör/võrk. Plastist</w:t>
      </w:r>
      <w:r w:rsidRPr="001B6210">
        <w:t xml:space="preserve"> </w:t>
      </w:r>
      <w:r w:rsidRPr="001B6210">
        <w:rPr>
          <w:b/>
          <w:bCs/>
        </w:rPr>
        <w:t xml:space="preserve">ja muud analoogsetest </w:t>
      </w:r>
      <w:proofErr w:type="spellStart"/>
      <w:r w:rsidRPr="00756EE4">
        <w:rPr>
          <w:b/>
          <w:bCs/>
        </w:rPr>
        <w:t>lagunematutest</w:t>
      </w:r>
      <w:proofErr w:type="spellEnd"/>
      <w:r w:rsidRPr="00756EE4">
        <w:rPr>
          <w:b/>
          <w:bCs/>
        </w:rPr>
        <w:t xml:space="preserve"> materjalidest sidusnöörid/võrgud on keelatud.</w:t>
      </w:r>
    </w:p>
    <w:p w14:paraId="312D0464" w14:textId="77777777" w:rsidR="00C234F2" w:rsidRPr="00756EE4" w:rsidRDefault="00C234F2" w:rsidP="00C234F2">
      <w:pPr>
        <w:suppressAutoHyphens w:val="0"/>
        <w:autoSpaceDE w:val="0"/>
        <w:autoSpaceDN w:val="0"/>
        <w:adjustRightInd w:val="0"/>
        <w:jc w:val="both"/>
      </w:pPr>
      <w:r w:rsidRPr="00756EE4">
        <w:t>Välja kaevatud vanad r/b truubitorud tuleb rekonstrueeritavalt alalt ära vedada ja utiliseerida.</w:t>
      </w:r>
    </w:p>
    <w:p w14:paraId="4D2E783F" w14:textId="68412A51" w:rsidR="00860F0C" w:rsidRPr="00756EE4" w:rsidRDefault="005E40F3" w:rsidP="00860F0C">
      <w:pPr>
        <w:suppressAutoHyphens w:val="0"/>
        <w:autoSpaceDE w:val="0"/>
        <w:autoSpaceDN w:val="0"/>
        <w:adjustRightInd w:val="0"/>
        <w:jc w:val="both"/>
      </w:pPr>
      <w:bookmarkStart w:id="3" w:name="_Hlk208238665"/>
      <w:proofErr w:type="spellStart"/>
      <w:r w:rsidRPr="00756EE4">
        <w:rPr>
          <w:b/>
          <w:bCs/>
        </w:rPr>
        <w:t>Tõvise</w:t>
      </w:r>
      <w:proofErr w:type="spellEnd"/>
      <w:r w:rsidR="0010508A" w:rsidRPr="00756EE4">
        <w:rPr>
          <w:b/>
          <w:bCs/>
        </w:rPr>
        <w:t xml:space="preserve"> tee</w:t>
      </w:r>
      <w:bookmarkEnd w:id="3"/>
      <w:r w:rsidR="0010508A" w:rsidRPr="00756EE4">
        <w:rPr>
          <w:b/>
          <w:bCs/>
        </w:rPr>
        <w:t xml:space="preserve"> (1</w:t>
      </w:r>
      <w:r w:rsidRPr="00756EE4">
        <w:rPr>
          <w:b/>
          <w:bCs/>
        </w:rPr>
        <w:t>,7</w:t>
      </w:r>
      <w:r w:rsidR="0010508A" w:rsidRPr="00756EE4">
        <w:rPr>
          <w:b/>
          <w:bCs/>
        </w:rPr>
        <w:t xml:space="preserve"> km)</w:t>
      </w:r>
      <w:r w:rsidR="00515C18" w:rsidRPr="00756EE4">
        <w:rPr>
          <w:b/>
          <w:bCs/>
        </w:rPr>
        <w:t xml:space="preserve"> </w:t>
      </w:r>
      <w:r w:rsidR="004404E8" w:rsidRPr="00756EE4">
        <w:t xml:space="preserve">algab </w:t>
      </w:r>
      <w:r w:rsidR="00860F0C" w:rsidRPr="00756EE4">
        <w:t>peale Sarviku teelt ning lõppeb kvartalite LH022, LH023, LH042 ja LH043 ristis tagasipööramise kohaga. Tegemist on ühepoolse teekraaviga kruusateega, mida on parandatud killustikuga. Tee mulle koosneb kohalikust pinnasest (sh kraavide väljakaevatud pinnas), milleks on liiv. Kohati on peale veetud killustikku. Mulde paksus on 0,1-0,5 m ja pealt</w:t>
      </w:r>
      <w:r w:rsidRPr="00756EE4">
        <w:t xml:space="preserve"> </w:t>
      </w:r>
      <w:r w:rsidR="00860F0C" w:rsidRPr="00756EE4">
        <w:t xml:space="preserve">laius on 5-6 m. </w:t>
      </w:r>
    </w:p>
    <w:p w14:paraId="0AC7F157" w14:textId="00101646" w:rsidR="00860F0C" w:rsidRPr="00756EE4" w:rsidRDefault="00860F0C" w:rsidP="00860F0C">
      <w:pPr>
        <w:suppressAutoHyphens w:val="0"/>
        <w:autoSpaceDE w:val="0"/>
        <w:autoSpaceDN w:val="0"/>
        <w:adjustRightInd w:val="0"/>
        <w:jc w:val="both"/>
      </w:pPr>
      <w:r w:rsidRPr="00756EE4">
        <w:t xml:space="preserve">Tee </w:t>
      </w:r>
      <w:r w:rsidR="005A5626" w:rsidRPr="00756EE4">
        <w:t xml:space="preserve">katte </w:t>
      </w:r>
      <w:r w:rsidRPr="00756EE4">
        <w:t>uuenda</w:t>
      </w:r>
      <w:r w:rsidR="005A5626" w:rsidRPr="00756EE4">
        <w:t>takse</w:t>
      </w:r>
      <w:r w:rsidRPr="00756EE4">
        <w:t xml:space="preserve"> pealt laiuse</w:t>
      </w:r>
      <w:r w:rsidR="005A5626" w:rsidRPr="00756EE4">
        <w:t xml:space="preserve">ga </w:t>
      </w:r>
      <w:r w:rsidRPr="00756EE4">
        <w:t xml:space="preserve">4,5 m. Tee kulumiskihiks (katteks) </w:t>
      </w:r>
      <w:r w:rsidR="005A5626" w:rsidRPr="00756EE4">
        <w:t>rajatakse</w:t>
      </w:r>
      <w:r w:rsidRPr="00756EE4">
        <w:t xml:space="preserve"> 10 cm purustatud kruusa, Pos.6.</w:t>
      </w:r>
    </w:p>
    <w:p w14:paraId="34784A3F" w14:textId="1A7F0C91" w:rsidR="001B49DB" w:rsidRPr="0071311F" w:rsidRDefault="00860F0C" w:rsidP="00860F0C">
      <w:pPr>
        <w:suppressAutoHyphens w:val="0"/>
        <w:autoSpaceDE w:val="0"/>
        <w:autoSpaceDN w:val="0"/>
        <w:adjustRightInd w:val="0"/>
        <w:jc w:val="both"/>
        <w:rPr>
          <w:highlight w:val="yellow"/>
        </w:rPr>
      </w:pPr>
      <w:r w:rsidRPr="00756EE4">
        <w:t xml:space="preserve">Teele </w:t>
      </w:r>
      <w:r w:rsidR="005A5626" w:rsidRPr="00756EE4">
        <w:t>rajatakse</w:t>
      </w:r>
      <w:r w:rsidRPr="00756EE4">
        <w:t xml:space="preserve"> üks T-kujuline tagasipööramis</w:t>
      </w:r>
      <w:r w:rsidR="005A5626" w:rsidRPr="00756EE4">
        <w:t>e</w:t>
      </w:r>
      <w:r w:rsidRPr="00756EE4">
        <w:t xml:space="preserve">koht TP-T, mille aluseks on </w:t>
      </w:r>
      <w:r w:rsidR="00A917FB">
        <w:t xml:space="preserve">sorteeritud </w:t>
      </w:r>
      <w:r w:rsidRPr="00756EE4">
        <w:t xml:space="preserve">kruus </w:t>
      </w:r>
      <w:r w:rsidR="00A917FB" w:rsidRPr="00A917FB">
        <w:t>segu 0/63mm (Pos 4)</w:t>
      </w:r>
      <w:r w:rsidRPr="00756EE4">
        <w:t xml:space="preserve"> kihipaksusega 20 cm </w:t>
      </w:r>
      <w:r w:rsidR="005A5626" w:rsidRPr="00756EE4">
        <w:t>geotekstiil</w:t>
      </w:r>
      <w:r w:rsidR="005A5626" w:rsidRPr="005A5626">
        <w:t xml:space="preserve"> (Deklareeritud tõmbetugevus MD/CMD ≥20 </w:t>
      </w:r>
      <w:proofErr w:type="spellStart"/>
      <w:r w:rsidR="005A5626" w:rsidRPr="005A5626">
        <w:t>kN</w:t>
      </w:r>
      <w:proofErr w:type="spellEnd"/>
      <w:r w:rsidR="005A5626" w:rsidRPr="005A5626">
        <w:t>/m, 5,0 m lai, mittekootud)</w:t>
      </w:r>
      <w:r>
        <w:t xml:space="preserve"> ja katteks purustatud kruus Pos 6 kihipaksusega 10 cm. Teele </w:t>
      </w:r>
      <w:r w:rsidR="005A5626">
        <w:t>rajatakse</w:t>
      </w:r>
      <w:r>
        <w:t xml:space="preserve"> ka kolm </w:t>
      </w:r>
      <w:proofErr w:type="spellStart"/>
      <w:r>
        <w:t>mahasõidukoht</w:t>
      </w:r>
      <w:proofErr w:type="spellEnd"/>
      <w:r>
        <w:t xml:space="preserve"> M3. </w:t>
      </w:r>
      <w:proofErr w:type="spellStart"/>
      <w:r>
        <w:t>Mahasõidukohale</w:t>
      </w:r>
      <w:proofErr w:type="spellEnd"/>
      <w:r>
        <w:t xml:space="preserve"> M3 on ette nähtud ühekihiline </w:t>
      </w:r>
      <w:r w:rsidR="00A917FB">
        <w:t xml:space="preserve">sorteeritud </w:t>
      </w:r>
      <w:r>
        <w:t xml:space="preserve">kruus, </w:t>
      </w:r>
      <w:r w:rsidR="00A917FB" w:rsidRPr="00A917FB">
        <w:t>segu 0/63mm (Pos 4)</w:t>
      </w:r>
      <w:r>
        <w:t xml:space="preserve">, kihipaksusega 30 cm </w:t>
      </w:r>
      <w:r w:rsidR="005A5626" w:rsidRPr="005A5626">
        <w:t xml:space="preserve">geotekstiil (Deklareeritud tõmbetugevus MD/CMD ≥20 </w:t>
      </w:r>
      <w:proofErr w:type="spellStart"/>
      <w:r w:rsidR="005A5626" w:rsidRPr="005A5626">
        <w:t>kN</w:t>
      </w:r>
      <w:proofErr w:type="spellEnd"/>
      <w:r w:rsidR="005A5626" w:rsidRPr="005A5626">
        <w:t>/m, 5,0 m lai, mittekootud)</w:t>
      </w:r>
      <w:r>
        <w:t>.</w:t>
      </w:r>
    </w:p>
    <w:p w14:paraId="30A8384A" w14:textId="3A869404" w:rsidR="00991C0B" w:rsidRPr="00FC04B4" w:rsidRDefault="007B1B92" w:rsidP="00FE4F54">
      <w:pPr>
        <w:suppressAutoHyphens w:val="0"/>
        <w:autoSpaceDE w:val="0"/>
        <w:autoSpaceDN w:val="0"/>
        <w:adjustRightInd w:val="0"/>
        <w:jc w:val="both"/>
      </w:pPr>
      <w:r w:rsidRPr="00423616">
        <w:t xml:space="preserve">Sarviku teele ehitatakse üks uus </w:t>
      </w:r>
      <w:proofErr w:type="spellStart"/>
      <w:r w:rsidRPr="00423616">
        <w:t>mahasõidukoht</w:t>
      </w:r>
      <w:proofErr w:type="spellEnd"/>
      <w:r w:rsidRPr="00423616">
        <w:t xml:space="preserve"> M3 </w:t>
      </w:r>
      <w:r w:rsidR="006978DC" w:rsidRPr="00423616">
        <w:t xml:space="preserve">- </w:t>
      </w:r>
      <w:proofErr w:type="spellStart"/>
      <w:r w:rsidR="006978DC" w:rsidRPr="00423616">
        <w:t>mahasõidukoht</w:t>
      </w:r>
      <w:proofErr w:type="spellEnd"/>
      <w:r w:rsidR="006978DC" w:rsidRPr="00423616">
        <w:t xml:space="preserve"> metsas L</w:t>
      </w:r>
      <w:r w:rsidR="00423616" w:rsidRPr="00423616">
        <w:t>1</w:t>
      </w:r>
      <w:r w:rsidR="006978DC" w:rsidRPr="00423616">
        <w:t xml:space="preserve">0R10. </w:t>
      </w:r>
      <w:proofErr w:type="spellStart"/>
      <w:r w:rsidR="00423616" w:rsidRPr="00423616">
        <w:t>Mahasõit</w:t>
      </w:r>
      <w:proofErr w:type="spellEnd"/>
      <w:r w:rsidR="00423616" w:rsidRPr="00423616">
        <w:t xml:space="preserve"> </w:t>
      </w:r>
      <w:r w:rsidR="00CA10A9" w:rsidRPr="00423616">
        <w:t xml:space="preserve">ehitatakse </w:t>
      </w:r>
      <w:r w:rsidR="00423616" w:rsidRPr="00423616">
        <w:t>3</w:t>
      </w:r>
      <w:r w:rsidR="00CA10A9" w:rsidRPr="00423616">
        <w:t xml:space="preserve">0cm kruusalusel </w:t>
      </w:r>
      <w:bookmarkStart w:id="4" w:name="_Hlk210656342"/>
      <w:r w:rsidR="00CA10A9" w:rsidRPr="00423616">
        <w:t>segu 0/63mm (Pos 4)</w:t>
      </w:r>
      <w:bookmarkEnd w:id="4"/>
      <w:r w:rsidR="00CA10A9" w:rsidRPr="00423616">
        <w:t xml:space="preserve"> geotekstiilil (Deklareeritud tõmbetugevus MD/CMD ≥20 </w:t>
      </w:r>
      <w:proofErr w:type="spellStart"/>
      <w:r w:rsidR="00CA10A9" w:rsidRPr="00423616">
        <w:t>kN</w:t>
      </w:r>
      <w:proofErr w:type="spellEnd"/>
      <w:r w:rsidR="00CA10A9" w:rsidRPr="00423616">
        <w:t>/m, 5,0 m lai, mittekootud).</w:t>
      </w:r>
    </w:p>
    <w:p w14:paraId="0D574475" w14:textId="77777777" w:rsidR="005669FD" w:rsidRPr="000E507B" w:rsidRDefault="005669FD" w:rsidP="002F2D05">
      <w:pPr>
        <w:suppressAutoHyphens w:val="0"/>
        <w:autoSpaceDE w:val="0"/>
        <w:autoSpaceDN w:val="0"/>
        <w:adjustRightInd w:val="0"/>
        <w:jc w:val="both"/>
      </w:pPr>
    </w:p>
    <w:p w14:paraId="3B8043B6" w14:textId="4930FB5F" w:rsidR="00605551" w:rsidRPr="000E507B" w:rsidRDefault="00B17E57" w:rsidP="00605551">
      <w:pPr>
        <w:suppressAutoHyphens w:val="0"/>
        <w:autoSpaceDE w:val="0"/>
        <w:autoSpaceDN w:val="0"/>
        <w:adjustRightInd w:val="0"/>
        <w:jc w:val="both"/>
        <w:rPr>
          <w:highlight w:val="yellow"/>
        </w:rPr>
      </w:pPr>
      <w:r w:rsidRPr="000E507B">
        <w:t>Kõigile ristumiskohtadele paigaldatakse liiklusmärgid nr 221 "Anna teed" komplekt koos eelteavitusmärgiga 221+811 ja liiklusmärk nr 644 "Tee nimetus" (2tk). Avalikult teelt rekonstrueeritavale teele liikumisel paigaldatakse tee algusese liiklusmärk nr 341 "Massipiirang" komplekt koos lisateatetahvliga 891b "Välja arvatud RMK loal".</w:t>
      </w:r>
    </w:p>
    <w:p w14:paraId="42B268A5" w14:textId="77777777" w:rsidR="00605551" w:rsidRPr="000E507B"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0E507B">
        <w:t>Ehitusobjektil peab kogu ehituse aja olema tagatud ajakohane ajutine liikluskorraldus vastavalt teostatavatele töödele tuleb paigaldada teedele ajutised liiklusmärgid nr 158 „Teetööd“, nr 331 „Sissesõidu keeld”, nr 552 „</w:t>
      </w:r>
      <w:proofErr w:type="spellStart"/>
      <w:r w:rsidRPr="000E507B">
        <w:t>Umbtee</w:t>
      </w:r>
      <w:proofErr w:type="spellEnd"/>
      <w:r w:rsidRPr="000E507B">
        <w:t xml:space="preserve">” ja avalikult kasutatavatel teedel tööde tegemiseks nõutavad liiklusskeemi kohased märgid ning lisaks kõik </w:t>
      </w:r>
      <w:r w:rsidRPr="00295CC3">
        <w:t>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5"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5"/>
    <w:p w14:paraId="3B5D2091" w14:textId="73DFB646" w:rsidR="00226F32" w:rsidRPr="00295CC3" w:rsidRDefault="00152435" w:rsidP="00AB062D">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w:t>
      </w:r>
      <w:r w:rsidRPr="000023DE">
        <w:rPr>
          <w:color w:val="FF0000"/>
          <w:vertAlign w:val="superscript"/>
          <w:lang w:eastAsia="et-EE"/>
        </w:rPr>
        <w:t>2</w:t>
      </w:r>
      <w:r w:rsidRPr="00152435">
        <w:rPr>
          <w:color w:val="FF0000"/>
          <w:lang w:eastAsia="et-EE"/>
        </w:rPr>
        <w:t xml:space="preserve">)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w:t>
      </w:r>
      <w:proofErr w:type="spellStart"/>
      <w:r w:rsidRPr="00152435">
        <w:rPr>
          <w:color w:val="FF0000"/>
          <w:lang w:eastAsia="et-EE"/>
        </w:rPr>
        <w:t>lagunematutest</w:t>
      </w:r>
      <w:proofErr w:type="spellEnd"/>
      <w:r w:rsidRPr="00152435">
        <w:rPr>
          <w:color w:val="FF0000"/>
          <w:lang w:eastAsia="et-EE"/>
        </w:rPr>
        <w:t xml:space="preserve">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 xml:space="preserve">ja muud analoogsetest </w:t>
      </w:r>
      <w:proofErr w:type="spellStart"/>
      <w:r w:rsidR="0020614C" w:rsidRPr="0020614C">
        <w:rPr>
          <w:b/>
          <w:bCs/>
          <w:color w:val="FF0000"/>
          <w:u w:val="single"/>
          <w:lang w:eastAsia="et-EE"/>
        </w:rPr>
        <w:t>lagunematutest</w:t>
      </w:r>
      <w:proofErr w:type="spellEnd"/>
      <w:r w:rsidR="0020614C" w:rsidRPr="0020614C">
        <w:rPr>
          <w:b/>
          <w:bCs/>
          <w:color w:val="FF0000"/>
          <w:u w:val="single"/>
          <w:lang w:eastAsia="et-EE"/>
        </w:rPr>
        <w:t xml:space="preserve"> materjalidest sidusnöörid/võrgud</w:t>
      </w:r>
      <w:r w:rsidR="00226F32" w:rsidRPr="00295CC3">
        <w:rPr>
          <w:b/>
          <w:bCs/>
          <w:color w:val="FF0000"/>
          <w:u w:val="single"/>
          <w:lang w:eastAsia="et-EE"/>
        </w:rPr>
        <w:t xml:space="preserve"> on keelatud.</w:t>
      </w:r>
    </w:p>
    <w:p w14:paraId="51D7469F" w14:textId="77777777" w:rsidR="00226F32" w:rsidRPr="00295CC3" w:rsidRDefault="00226F32" w:rsidP="00AB062D">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lastRenderedPageBreak/>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sectPr w:rsidR="001656A7" w:rsidSect="00C32D7F">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F9BA49" w14:textId="77777777" w:rsidR="00B869A8" w:rsidRDefault="00B869A8">
      <w:r>
        <w:separator/>
      </w:r>
    </w:p>
  </w:endnote>
  <w:endnote w:type="continuationSeparator" w:id="0">
    <w:p w14:paraId="7E0B39F5" w14:textId="77777777" w:rsidR="00B869A8" w:rsidRDefault="00B86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848364" w14:textId="77777777" w:rsidR="00B869A8" w:rsidRDefault="00B869A8">
      <w:r>
        <w:separator/>
      </w:r>
    </w:p>
  </w:footnote>
  <w:footnote w:type="continuationSeparator" w:id="0">
    <w:p w14:paraId="5117C368" w14:textId="77777777" w:rsidR="00B869A8" w:rsidRDefault="00B869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865607"/>
    <w:multiLevelType w:val="hybridMultilevel"/>
    <w:tmpl w:val="59BAC15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B074EAB"/>
    <w:multiLevelType w:val="hybridMultilevel"/>
    <w:tmpl w:val="EE8063BC"/>
    <w:lvl w:ilvl="0" w:tplc="0425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6" w15:restartNumberingAfterBreak="0">
    <w:nsid w:val="237F698A"/>
    <w:multiLevelType w:val="hybridMultilevel"/>
    <w:tmpl w:val="587C1C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4D65BAD"/>
    <w:multiLevelType w:val="hybridMultilevel"/>
    <w:tmpl w:val="3976D9D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C341DC8"/>
    <w:multiLevelType w:val="hybridMultilevel"/>
    <w:tmpl w:val="71D8CB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15A240A"/>
    <w:multiLevelType w:val="hybridMultilevel"/>
    <w:tmpl w:val="958C885C"/>
    <w:lvl w:ilvl="0" w:tplc="3220475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2AA12B7"/>
    <w:multiLevelType w:val="hybridMultilevel"/>
    <w:tmpl w:val="6E44C7D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1" w15:restartNumberingAfterBreak="0">
    <w:nsid w:val="53BC183F"/>
    <w:multiLevelType w:val="hybridMultilevel"/>
    <w:tmpl w:val="2ABA9EDC"/>
    <w:lvl w:ilvl="0" w:tplc="8BB2BD8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DF93493"/>
    <w:multiLevelType w:val="hybridMultilevel"/>
    <w:tmpl w:val="D64EFB6E"/>
    <w:lvl w:ilvl="0" w:tplc="04250001">
      <w:start w:val="1"/>
      <w:numFmt w:val="bullet"/>
      <w:lvlText w:val=""/>
      <w:lvlJc w:val="left"/>
      <w:pPr>
        <w:ind w:left="720" w:hanging="360"/>
      </w:pPr>
      <w:rPr>
        <w:rFonts w:ascii="Symbol" w:hAnsi="Symbol" w:hint="default"/>
      </w:rPr>
    </w:lvl>
    <w:lvl w:ilvl="1" w:tplc="723CEBBE">
      <w:numFmt w:val="bullet"/>
      <w:lvlText w:val="•"/>
      <w:lvlJc w:val="left"/>
      <w:pPr>
        <w:ind w:left="1788" w:hanging="708"/>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EB97888"/>
    <w:multiLevelType w:val="hybridMultilevel"/>
    <w:tmpl w:val="C450BF0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12"/>
  </w:num>
  <w:num w:numId="4" w16cid:durableId="443236166">
    <w:abstractNumId w:val="4"/>
  </w:num>
  <w:num w:numId="5" w16cid:durableId="876040187">
    <w:abstractNumId w:val="7"/>
  </w:num>
  <w:num w:numId="6" w16cid:durableId="722294908">
    <w:abstractNumId w:val="8"/>
  </w:num>
  <w:num w:numId="7" w16cid:durableId="220212090">
    <w:abstractNumId w:val="9"/>
  </w:num>
  <w:num w:numId="8" w16cid:durableId="826432677">
    <w:abstractNumId w:val="5"/>
  </w:num>
  <w:num w:numId="9" w16cid:durableId="623119017">
    <w:abstractNumId w:val="6"/>
  </w:num>
  <w:num w:numId="10" w16cid:durableId="1358312232">
    <w:abstractNumId w:val="11"/>
  </w:num>
  <w:num w:numId="11" w16cid:durableId="1583097887">
    <w:abstractNumId w:val="14"/>
  </w:num>
  <w:num w:numId="12" w16cid:durableId="1298413403">
    <w:abstractNumId w:val="13"/>
  </w:num>
  <w:num w:numId="13" w16cid:durableId="980232816">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3DE"/>
    <w:rsid w:val="00002EA7"/>
    <w:rsid w:val="0000442D"/>
    <w:rsid w:val="00004579"/>
    <w:rsid w:val="0000481D"/>
    <w:rsid w:val="000048D7"/>
    <w:rsid w:val="00004941"/>
    <w:rsid w:val="00004C8D"/>
    <w:rsid w:val="00005014"/>
    <w:rsid w:val="0000731B"/>
    <w:rsid w:val="00007569"/>
    <w:rsid w:val="0001000B"/>
    <w:rsid w:val="00010C33"/>
    <w:rsid w:val="0001116E"/>
    <w:rsid w:val="000117CF"/>
    <w:rsid w:val="00011A7E"/>
    <w:rsid w:val="00011FA4"/>
    <w:rsid w:val="0001247E"/>
    <w:rsid w:val="000124B5"/>
    <w:rsid w:val="00012652"/>
    <w:rsid w:val="00012FFF"/>
    <w:rsid w:val="00013D08"/>
    <w:rsid w:val="00014E26"/>
    <w:rsid w:val="00016494"/>
    <w:rsid w:val="00016BE5"/>
    <w:rsid w:val="00016C5D"/>
    <w:rsid w:val="00016DA2"/>
    <w:rsid w:val="00017139"/>
    <w:rsid w:val="00017BC2"/>
    <w:rsid w:val="00020020"/>
    <w:rsid w:val="00020530"/>
    <w:rsid w:val="00020BED"/>
    <w:rsid w:val="000211CB"/>
    <w:rsid w:val="000215DB"/>
    <w:rsid w:val="000220D7"/>
    <w:rsid w:val="000220E1"/>
    <w:rsid w:val="000228A4"/>
    <w:rsid w:val="000229B2"/>
    <w:rsid w:val="00023945"/>
    <w:rsid w:val="00023D0B"/>
    <w:rsid w:val="00023EE7"/>
    <w:rsid w:val="00024335"/>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434E"/>
    <w:rsid w:val="00035C2F"/>
    <w:rsid w:val="000362E2"/>
    <w:rsid w:val="0003647D"/>
    <w:rsid w:val="000371F2"/>
    <w:rsid w:val="00037474"/>
    <w:rsid w:val="00040158"/>
    <w:rsid w:val="0004239B"/>
    <w:rsid w:val="000433B2"/>
    <w:rsid w:val="00043BD1"/>
    <w:rsid w:val="00043CE0"/>
    <w:rsid w:val="00044336"/>
    <w:rsid w:val="0004461C"/>
    <w:rsid w:val="00044F01"/>
    <w:rsid w:val="0004536B"/>
    <w:rsid w:val="000455C0"/>
    <w:rsid w:val="00045C44"/>
    <w:rsid w:val="00046B0A"/>
    <w:rsid w:val="000474F8"/>
    <w:rsid w:val="0004792C"/>
    <w:rsid w:val="00047DE4"/>
    <w:rsid w:val="00050406"/>
    <w:rsid w:val="00050CBF"/>
    <w:rsid w:val="00050ECA"/>
    <w:rsid w:val="00050FE6"/>
    <w:rsid w:val="000515ED"/>
    <w:rsid w:val="0005262E"/>
    <w:rsid w:val="00052B2A"/>
    <w:rsid w:val="0005383A"/>
    <w:rsid w:val="00053864"/>
    <w:rsid w:val="00053B6E"/>
    <w:rsid w:val="00054748"/>
    <w:rsid w:val="00055795"/>
    <w:rsid w:val="00055844"/>
    <w:rsid w:val="00056165"/>
    <w:rsid w:val="0005723A"/>
    <w:rsid w:val="00057484"/>
    <w:rsid w:val="00057D9E"/>
    <w:rsid w:val="00060839"/>
    <w:rsid w:val="00060F78"/>
    <w:rsid w:val="000617E7"/>
    <w:rsid w:val="00062902"/>
    <w:rsid w:val="00062A26"/>
    <w:rsid w:val="00062E81"/>
    <w:rsid w:val="00063C5E"/>
    <w:rsid w:val="00063D60"/>
    <w:rsid w:val="00063FCA"/>
    <w:rsid w:val="000648D2"/>
    <w:rsid w:val="00064C7C"/>
    <w:rsid w:val="00065172"/>
    <w:rsid w:val="000659BB"/>
    <w:rsid w:val="00066451"/>
    <w:rsid w:val="00066910"/>
    <w:rsid w:val="00066966"/>
    <w:rsid w:val="00067471"/>
    <w:rsid w:val="00067748"/>
    <w:rsid w:val="000679CF"/>
    <w:rsid w:val="00067CF8"/>
    <w:rsid w:val="00070579"/>
    <w:rsid w:val="00071DA5"/>
    <w:rsid w:val="00072694"/>
    <w:rsid w:val="00073AAB"/>
    <w:rsid w:val="000741C8"/>
    <w:rsid w:val="00074BFF"/>
    <w:rsid w:val="00074D55"/>
    <w:rsid w:val="00074D7D"/>
    <w:rsid w:val="0007543C"/>
    <w:rsid w:val="00075837"/>
    <w:rsid w:val="000759F7"/>
    <w:rsid w:val="0007613F"/>
    <w:rsid w:val="0007667B"/>
    <w:rsid w:val="00076FF3"/>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92C99"/>
    <w:rsid w:val="00093488"/>
    <w:rsid w:val="00093810"/>
    <w:rsid w:val="00094739"/>
    <w:rsid w:val="00095E23"/>
    <w:rsid w:val="00096574"/>
    <w:rsid w:val="00096E2D"/>
    <w:rsid w:val="00097159"/>
    <w:rsid w:val="000976AE"/>
    <w:rsid w:val="000A06F3"/>
    <w:rsid w:val="000A1027"/>
    <w:rsid w:val="000A2457"/>
    <w:rsid w:val="000A26B1"/>
    <w:rsid w:val="000A270C"/>
    <w:rsid w:val="000A2CAB"/>
    <w:rsid w:val="000A31D9"/>
    <w:rsid w:val="000A4185"/>
    <w:rsid w:val="000A51F3"/>
    <w:rsid w:val="000A57BB"/>
    <w:rsid w:val="000A68E5"/>
    <w:rsid w:val="000A6B4D"/>
    <w:rsid w:val="000A6C50"/>
    <w:rsid w:val="000B0721"/>
    <w:rsid w:val="000B0FD2"/>
    <w:rsid w:val="000B175F"/>
    <w:rsid w:val="000B1AAA"/>
    <w:rsid w:val="000B2163"/>
    <w:rsid w:val="000B29D6"/>
    <w:rsid w:val="000B2BCD"/>
    <w:rsid w:val="000B2C66"/>
    <w:rsid w:val="000B3857"/>
    <w:rsid w:val="000B3B3F"/>
    <w:rsid w:val="000B467C"/>
    <w:rsid w:val="000B4FD8"/>
    <w:rsid w:val="000B586E"/>
    <w:rsid w:val="000B6354"/>
    <w:rsid w:val="000B6371"/>
    <w:rsid w:val="000B65C1"/>
    <w:rsid w:val="000B6FD4"/>
    <w:rsid w:val="000B6FE2"/>
    <w:rsid w:val="000B70FA"/>
    <w:rsid w:val="000B7E26"/>
    <w:rsid w:val="000B7E3D"/>
    <w:rsid w:val="000C091C"/>
    <w:rsid w:val="000C0CB6"/>
    <w:rsid w:val="000C2F33"/>
    <w:rsid w:val="000C4836"/>
    <w:rsid w:val="000C4D34"/>
    <w:rsid w:val="000C5551"/>
    <w:rsid w:val="000C5CCF"/>
    <w:rsid w:val="000C5F5E"/>
    <w:rsid w:val="000C61E9"/>
    <w:rsid w:val="000C6D79"/>
    <w:rsid w:val="000C7C2A"/>
    <w:rsid w:val="000D004C"/>
    <w:rsid w:val="000D00E3"/>
    <w:rsid w:val="000D05B2"/>
    <w:rsid w:val="000D06A7"/>
    <w:rsid w:val="000D0797"/>
    <w:rsid w:val="000D0F18"/>
    <w:rsid w:val="000D1273"/>
    <w:rsid w:val="000D24DE"/>
    <w:rsid w:val="000D276F"/>
    <w:rsid w:val="000D289F"/>
    <w:rsid w:val="000D2D06"/>
    <w:rsid w:val="000D3F53"/>
    <w:rsid w:val="000D3F81"/>
    <w:rsid w:val="000D3F97"/>
    <w:rsid w:val="000D4434"/>
    <w:rsid w:val="000D4D33"/>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729"/>
    <w:rsid w:val="000E2E51"/>
    <w:rsid w:val="000E3C58"/>
    <w:rsid w:val="000E3E9E"/>
    <w:rsid w:val="000E4CD7"/>
    <w:rsid w:val="000E507B"/>
    <w:rsid w:val="000E51C0"/>
    <w:rsid w:val="000E5514"/>
    <w:rsid w:val="000E5532"/>
    <w:rsid w:val="000E58DF"/>
    <w:rsid w:val="000E62E9"/>
    <w:rsid w:val="000E6801"/>
    <w:rsid w:val="000E6E7C"/>
    <w:rsid w:val="000E70FE"/>
    <w:rsid w:val="000E71D8"/>
    <w:rsid w:val="000E773A"/>
    <w:rsid w:val="000E782E"/>
    <w:rsid w:val="000F01B1"/>
    <w:rsid w:val="000F10A4"/>
    <w:rsid w:val="000F1448"/>
    <w:rsid w:val="000F16CC"/>
    <w:rsid w:val="000F1872"/>
    <w:rsid w:val="000F1A19"/>
    <w:rsid w:val="000F1BB2"/>
    <w:rsid w:val="000F26B4"/>
    <w:rsid w:val="000F2C9D"/>
    <w:rsid w:val="000F35BF"/>
    <w:rsid w:val="000F384C"/>
    <w:rsid w:val="000F3EB3"/>
    <w:rsid w:val="000F41A8"/>
    <w:rsid w:val="000F5282"/>
    <w:rsid w:val="000F6351"/>
    <w:rsid w:val="000F6AF9"/>
    <w:rsid w:val="000F72B5"/>
    <w:rsid w:val="000F7DAA"/>
    <w:rsid w:val="00100232"/>
    <w:rsid w:val="0010181F"/>
    <w:rsid w:val="00101C0C"/>
    <w:rsid w:val="001049B5"/>
    <w:rsid w:val="0010508A"/>
    <w:rsid w:val="00105A31"/>
    <w:rsid w:val="001066BB"/>
    <w:rsid w:val="00106900"/>
    <w:rsid w:val="0010695B"/>
    <w:rsid w:val="00106C63"/>
    <w:rsid w:val="0010724D"/>
    <w:rsid w:val="00110E61"/>
    <w:rsid w:val="001113E8"/>
    <w:rsid w:val="00111E0A"/>
    <w:rsid w:val="00111F16"/>
    <w:rsid w:val="0011248D"/>
    <w:rsid w:val="001128D2"/>
    <w:rsid w:val="00113373"/>
    <w:rsid w:val="001133F9"/>
    <w:rsid w:val="00113A83"/>
    <w:rsid w:val="00113C80"/>
    <w:rsid w:val="00113E29"/>
    <w:rsid w:val="00113F93"/>
    <w:rsid w:val="001141F4"/>
    <w:rsid w:val="00114453"/>
    <w:rsid w:val="00114612"/>
    <w:rsid w:val="0011534C"/>
    <w:rsid w:val="0011584D"/>
    <w:rsid w:val="001158A8"/>
    <w:rsid w:val="00115A20"/>
    <w:rsid w:val="001165A0"/>
    <w:rsid w:val="00116E23"/>
    <w:rsid w:val="001201D4"/>
    <w:rsid w:val="00120378"/>
    <w:rsid w:val="001217B9"/>
    <w:rsid w:val="00123369"/>
    <w:rsid w:val="00123C2C"/>
    <w:rsid w:val="001241AE"/>
    <w:rsid w:val="00124A32"/>
    <w:rsid w:val="00124C56"/>
    <w:rsid w:val="0012513B"/>
    <w:rsid w:val="00125999"/>
    <w:rsid w:val="00125E04"/>
    <w:rsid w:val="00126CB8"/>
    <w:rsid w:val="001272AB"/>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1442"/>
    <w:rsid w:val="00141656"/>
    <w:rsid w:val="00141C67"/>
    <w:rsid w:val="00142B95"/>
    <w:rsid w:val="001431B5"/>
    <w:rsid w:val="001446BA"/>
    <w:rsid w:val="00144EC3"/>
    <w:rsid w:val="00144F76"/>
    <w:rsid w:val="00145215"/>
    <w:rsid w:val="00145E47"/>
    <w:rsid w:val="00146727"/>
    <w:rsid w:val="00147082"/>
    <w:rsid w:val="001470EB"/>
    <w:rsid w:val="00147A89"/>
    <w:rsid w:val="00147C40"/>
    <w:rsid w:val="001508C2"/>
    <w:rsid w:val="00150B8B"/>
    <w:rsid w:val="00150B91"/>
    <w:rsid w:val="00151F23"/>
    <w:rsid w:val="001521C3"/>
    <w:rsid w:val="00152435"/>
    <w:rsid w:val="0015262E"/>
    <w:rsid w:val="00152F7A"/>
    <w:rsid w:val="00153710"/>
    <w:rsid w:val="00153723"/>
    <w:rsid w:val="00153E72"/>
    <w:rsid w:val="0015411C"/>
    <w:rsid w:val="00156A9B"/>
    <w:rsid w:val="0015716A"/>
    <w:rsid w:val="00157D3E"/>
    <w:rsid w:val="001604E2"/>
    <w:rsid w:val="0016113E"/>
    <w:rsid w:val="00161A1B"/>
    <w:rsid w:val="00162648"/>
    <w:rsid w:val="00162BF4"/>
    <w:rsid w:val="00163626"/>
    <w:rsid w:val="00163916"/>
    <w:rsid w:val="00163C96"/>
    <w:rsid w:val="00163DBC"/>
    <w:rsid w:val="00163E8A"/>
    <w:rsid w:val="001647E3"/>
    <w:rsid w:val="00164BD7"/>
    <w:rsid w:val="00164C75"/>
    <w:rsid w:val="00164D12"/>
    <w:rsid w:val="00164E0B"/>
    <w:rsid w:val="00164FE0"/>
    <w:rsid w:val="001656A7"/>
    <w:rsid w:val="00165F04"/>
    <w:rsid w:val="001661B2"/>
    <w:rsid w:val="00166A29"/>
    <w:rsid w:val="00166A8C"/>
    <w:rsid w:val="00167B33"/>
    <w:rsid w:val="00170D03"/>
    <w:rsid w:val="00172102"/>
    <w:rsid w:val="00172173"/>
    <w:rsid w:val="0017224A"/>
    <w:rsid w:val="00172D6C"/>
    <w:rsid w:val="00174601"/>
    <w:rsid w:val="00174712"/>
    <w:rsid w:val="0017532F"/>
    <w:rsid w:val="001758ED"/>
    <w:rsid w:val="001769F5"/>
    <w:rsid w:val="00176BD6"/>
    <w:rsid w:val="0017703F"/>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6A9E"/>
    <w:rsid w:val="00186BED"/>
    <w:rsid w:val="0018716B"/>
    <w:rsid w:val="00187934"/>
    <w:rsid w:val="00187DC7"/>
    <w:rsid w:val="001909CE"/>
    <w:rsid w:val="00192A5C"/>
    <w:rsid w:val="00192CCF"/>
    <w:rsid w:val="001934D9"/>
    <w:rsid w:val="00193688"/>
    <w:rsid w:val="0019393A"/>
    <w:rsid w:val="00194892"/>
    <w:rsid w:val="00196020"/>
    <w:rsid w:val="001964C8"/>
    <w:rsid w:val="001965BB"/>
    <w:rsid w:val="0019751D"/>
    <w:rsid w:val="001976E1"/>
    <w:rsid w:val="001979BA"/>
    <w:rsid w:val="00197A0E"/>
    <w:rsid w:val="001A0251"/>
    <w:rsid w:val="001A07D2"/>
    <w:rsid w:val="001A12D3"/>
    <w:rsid w:val="001A167F"/>
    <w:rsid w:val="001A177B"/>
    <w:rsid w:val="001A1BB4"/>
    <w:rsid w:val="001A2315"/>
    <w:rsid w:val="001A3DA7"/>
    <w:rsid w:val="001A4261"/>
    <w:rsid w:val="001A4613"/>
    <w:rsid w:val="001A4656"/>
    <w:rsid w:val="001A48A4"/>
    <w:rsid w:val="001A4B01"/>
    <w:rsid w:val="001A4EBE"/>
    <w:rsid w:val="001A649F"/>
    <w:rsid w:val="001A729A"/>
    <w:rsid w:val="001B0B75"/>
    <w:rsid w:val="001B115B"/>
    <w:rsid w:val="001B1D1F"/>
    <w:rsid w:val="001B20F1"/>
    <w:rsid w:val="001B27BC"/>
    <w:rsid w:val="001B2C09"/>
    <w:rsid w:val="001B300F"/>
    <w:rsid w:val="001B326B"/>
    <w:rsid w:val="001B36AF"/>
    <w:rsid w:val="001B3C55"/>
    <w:rsid w:val="001B3D10"/>
    <w:rsid w:val="001B427A"/>
    <w:rsid w:val="001B4485"/>
    <w:rsid w:val="001B4811"/>
    <w:rsid w:val="001B49DB"/>
    <w:rsid w:val="001B49E0"/>
    <w:rsid w:val="001B4A62"/>
    <w:rsid w:val="001B5162"/>
    <w:rsid w:val="001B564D"/>
    <w:rsid w:val="001B5CF4"/>
    <w:rsid w:val="001B6210"/>
    <w:rsid w:val="001B6A7A"/>
    <w:rsid w:val="001B6CD1"/>
    <w:rsid w:val="001B6FBC"/>
    <w:rsid w:val="001B74CB"/>
    <w:rsid w:val="001B7A98"/>
    <w:rsid w:val="001B7BA0"/>
    <w:rsid w:val="001B7F7F"/>
    <w:rsid w:val="001C02BF"/>
    <w:rsid w:val="001C20C9"/>
    <w:rsid w:val="001C27D1"/>
    <w:rsid w:val="001C2B47"/>
    <w:rsid w:val="001C3633"/>
    <w:rsid w:val="001C4438"/>
    <w:rsid w:val="001C494F"/>
    <w:rsid w:val="001C5360"/>
    <w:rsid w:val="001C6373"/>
    <w:rsid w:val="001C6A7E"/>
    <w:rsid w:val="001C6E61"/>
    <w:rsid w:val="001C7473"/>
    <w:rsid w:val="001C7661"/>
    <w:rsid w:val="001C792E"/>
    <w:rsid w:val="001C7EB4"/>
    <w:rsid w:val="001D04F5"/>
    <w:rsid w:val="001D1791"/>
    <w:rsid w:val="001D1A93"/>
    <w:rsid w:val="001D1C99"/>
    <w:rsid w:val="001D212C"/>
    <w:rsid w:val="001D2AC1"/>
    <w:rsid w:val="001D3951"/>
    <w:rsid w:val="001D3A4B"/>
    <w:rsid w:val="001D5ACF"/>
    <w:rsid w:val="001D603F"/>
    <w:rsid w:val="001D6096"/>
    <w:rsid w:val="001D6D98"/>
    <w:rsid w:val="001D7870"/>
    <w:rsid w:val="001E0066"/>
    <w:rsid w:val="001E0164"/>
    <w:rsid w:val="001E01CC"/>
    <w:rsid w:val="001E07C7"/>
    <w:rsid w:val="001E0905"/>
    <w:rsid w:val="001E0FF9"/>
    <w:rsid w:val="001E177E"/>
    <w:rsid w:val="001E18D4"/>
    <w:rsid w:val="001E1938"/>
    <w:rsid w:val="001E1DB8"/>
    <w:rsid w:val="001E202B"/>
    <w:rsid w:val="001E22CC"/>
    <w:rsid w:val="001E32C1"/>
    <w:rsid w:val="001E447C"/>
    <w:rsid w:val="001E5309"/>
    <w:rsid w:val="001E55EA"/>
    <w:rsid w:val="001E577A"/>
    <w:rsid w:val="001E5A5F"/>
    <w:rsid w:val="001E6024"/>
    <w:rsid w:val="001E6EC7"/>
    <w:rsid w:val="001E7B50"/>
    <w:rsid w:val="001E7BA5"/>
    <w:rsid w:val="001E7D40"/>
    <w:rsid w:val="001E7EAA"/>
    <w:rsid w:val="001F00FD"/>
    <w:rsid w:val="001F0418"/>
    <w:rsid w:val="001F0884"/>
    <w:rsid w:val="001F12FD"/>
    <w:rsid w:val="001F1EE2"/>
    <w:rsid w:val="001F2060"/>
    <w:rsid w:val="001F22CC"/>
    <w:rsid w:val="001F2959"/>
    <w:rsid w:val="001F2AC7"/>
    <w:rsid w:val="001F3B59"/>
    <w:rsid w:val="001F4116"/>
    <w:rsid w:val="001F437F"/>
    <w:rsid w:val="001F54FE"/>
    <w:rsid w:val="001F56F6"/>
    <w:rsid w:val="001F5DEC"/>
    <w:rsid w:val="001F65F0"/>
    <w:rsid w:val="001F6D6C"/>
    <w:rsid w:val="001F7A9F"/>
    <w:rsid w:val="001F7B7F"/>
    <w:rsid w:val="0020015C"/>
    <w:rsid w:val="00200AE9"/>
    <w:rsid w:val="00200B61"/>
    <w:rsid w:val="00200CF8"/>
    <w:rsid w:val="0020103B"/>
    <w:rsid w:val="002011A6"/>
    <w:rsid w:val="0020255A"/>
    <w:rsid w:val="00202BC2"/>
    <w:rsid w:val="00203767"/>
    <w:rsid w:val="00203D56"/>
    <w:rsid w:val="002042F1"/>
    <w:rsid w:val="00204494"/>
    <w:rsid w:val="00204B03"/>
    <w:rsid w:val="00206072"/>
    <w:rsid w:val="0020608E"/>
    <w:rsid w:val="0020614C"/>
    <w:rsid w:val="00206576"/>
    <w:rsid w:val="002067D1"/>
    <w:rsid w:val="002073BB"/>
    <w:rsid w:val="0021065F"/>
    <w:rsid w:val="00211846"/>
    <w:rsid w:val="002120A3"/>
    <w:rsid w:val="0021233F"/>
    <w:rsid w:val="00212C6A"/>
    <w:rsid w:val="002130F4"/>
    <w:rsid w:val="00213425"/>
    <w:rsid w:val="0021425D"/>
    <w:rsid w:val="00214477"/>
    <w:rsid w:val="0021495B"/>
    <w:rsid w:val="00214D62"/>
    <w:rsid w:val="00215350"/>
    <w:rsid w:val="0021571A"/>
    <w:rsid w:val="00215768"/>
    <w:rsid w:val="00215A1D"/>
    <w:rsid w:val="00216443"/>
    <w:rsid w:val="0021746E"/>
    <w:rsid w:val="002178C5"/>
    <w:rsid w:val="002201B0"/>
    <w:rsid w:val="002203E4"/>
    <w:rsid w:val="002206B6"/>
    <w:rsid w:val="00222773"/>
    <w:rsid w:val="0022347E"/>
    <w:rsid w:val="00223AA5"/>
    <w:rsid w:val="00223C44"/>
    <w:rsid w:val="002240B8"/>
    <w:rsid w:val="002242C9"/>
    <w:rsid w:val="002251A1"/>
    <w:rsid w:val="00226173"/>
    <w:rsid w:val="00226667"/>
    <w:rsid w:val="00226B7A"/>
    <w:rsid w:val="00226F32"/>
    <w:rsid w:val="00226F3B"/>
    <w:rsid w:val="00227241"/>
    <w:rsid w:val="002273E6"/>
    <w:rsid w:val="00227ED2"/>
    <w:rsid w:val="00227F44"/>
    <w:rsid w:val="00230147"/>
    <w:rsid w:val="00230392"/>
    <w:rsid w:val="002303B3"/>
    <w:rsid w:val="002309FF"/>
    <w:rsid w:val="002323A7"/>
    <w:rsid w:val="002328FF"/>
    <w:rsid w:val="00232959"/>
    <w:rsid w:val="00232A4C"/>
    <w:rsid w:val="00232E19"/>
    <w:rsid w:val="00233297"/>
    <w:rsid w:val="00233438"/>
    <w:rsid w:val="00233D9C"/>
    <w:rsid w:val="002353B4"/>
    <w:rsid w:val="00235B7A"/>
    <w:rsid w:val="00235D3B"/>
    <w:rsid w:val="002364D1"/>
    <w:rsid w:val="002365FA"/>
    <w:rsid w:val="00236A72"/>
    <w:rsid w:val="002371C9"/>
    <w:rsid w:val="00237611"/>
    <w:rsid w:val="00237CE4"/>
    <w:rsid w:val="00237E3D"/>
    <w:rsid w:val="00237FAB"/>
    <w:rsid w:val="002400FD"/>
    <w:rsid w:val="002404FC"/>
    <w:rsid w:val="0024060E"/>
    <w:rsid w:val="002411BC"/>
    <w:rsid w:val="0024157E"/>
    <w:rsid w:val="002416AC"/>
    <w:rsid w:val="00241B7A"/>
    <w:rsid w:val="00242C7B"/>
    <w:rsid w:val="00243327"/>
    <w:rsid w:val="00243350"/>
    <w:rsid w:val="0024412C"/>
    <w:rsid w:val="00244577"/>
    <w:rsid w:val="002445BE"/>
    <w:rsid w:val="0024481C"/>
    <w:rsid w:val="00244DC2"/>
    <w:rsid w:val="00245FC1"/>
    <w:rsid w:val="002462C1"/>
    <w:rsid w:val="0024657B"/>
    <w:rsid w:val="00246B2B"/>
    <w:rsid w:val="002472E8"/>
    <w:rsid w:val="0025046C"/>
    <w:rsid w:val="00251771"/>
    <w:rsid w:val="00252286"/>
    <w:rsid w:val="00252A29"/>
    <w:rsid w:val="00253472"/>
    <w:rsid w:val="0025360B"/>
    <w:rsid w:val="002536FA"/>
    <w:rsid w:val="0025427B"/>
    <w:rsid w:val="0025438B"/>
    <w:rsid w:val="00254970"/>
    <w:rsid w:val="002549D8"/>
    <w:rsid w:val="00255613"/>
    <w:rsid w:val="002562D1"/>
    <w:rsid w:val="0025680B"/>
    <w:rsid w:val="00256F5C"/>
    <w:rsid w:val="002570BB"/>
    <w:rsid w:val="00257177"/>
    <w:rsid w:val="00257ACC"/>
    <w:rsid w:val="002605EC"/>
    <w:rsid w:val="00260718"/>
    <w:rsid w:val="00260A5E"/>
    <w:rsid w:val="0026176C"/>
    <w:rsid w:val="00261B34"/>
    <w:rsid w:val="00262254"/>
    <w:rsid w:val="00262BEC"/>
    <w:rsid w:val="0026311B"/>
    <w:rsid w:val="00263499"/>
    <w:rsid w:val="00263DA9"/>
    <w:rsid w:val="00264610"/>
    <w:rsid w:val="00266B97"/>
    <w:rsid w:val="00266E57"/>
    <w:rsid w:val="0026701F"/>
    <w:rsid w:val="002670AD"/>
    <w:rsid w:val="002671F3"/>
    <w:rsid w:val="002706D0"/>
    <w:rsid w:val="00271D8C"/>
    <w:rsid w:val="00272775"/>
    <w:rsid w:val="00272E04"/>
    <w:rsid w:val="00273434"/>
    <w:rsid w:val="0027360E"/>
    <w:rsid w:val="002738FB"/>
    <w:rsid w:val="0027399C"/>
    <w:rsid w:val="00274144"/>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3F10"/>
    <w:rsid w:val="00285812"/>
    <w:rsid w:val="0028594F"/>
    <w:rsid w:val="00285EAF"/>
    <w:rsid w:val="002860D8"/>
    <w:rsid w:val="00286312"/>
    <w:rsid w:val="00286E3D"/>
    <w:rsid w:val="0028711C"/>
    <w:rsid w:val="002871F6"/>
    <w:rsid w:val="0028767D"/>
    <w:rsid w:val="00287ED1"/>
    <w:rsid w:val="0029058D"/>
    <w:rsid w:val="002914D1"/>
    <w:rsid w:val="00291A83"/>
    <w:rsid w:val="00291E82"/>
    <w:rsid w:val="0029232B"/>
    <w:rsid w:val="0029343B"/>
    <w:rsid w:val="00293BD1"/>
    <w:rsid w:val="00293C40"/>
    <w:rsid w:val="002941F8"/>
    <w:rsid w:val="0029445B"/>
    <w:rsid w:val="002944B7"/>
    <w:rsid w:val="002948E5"/>
    <w:rsid w:val="0029505A"/>
    <w:rsid w:val="0029525C"/>
    <w:rsid w:val="002952A0"/>
    <w:rsid w:val="0029557B"/>
    <w:rsid w:val="00295910"/>
    <w:rsid w:val="00295CC3"/>
    <w:rsid w:val="00295DC7"/>
    <w:rsid w:val="002962EB"/>
    <w:rsid w:val="00297211"/>
    <w:rsid w:val="00297F77"/>
    <w:rsid w:val="00297FA7"/>
    <w:rsid w:val="002A0BCA"/>
    <w:rsid w:val="002A0E2F"/>
    <w:rsid w:val="002A2400"/>
    <w:rsid w:val="002A2C2C"/>
    <w:rsid w:val="002A2E5A"/>
    <w:rsid w:val="002A3318"/>
    <w:rsid w:val="002A398F"/>
    <w:rsid w:val="002A3A07"/>
    <w:rsid w:val="002A443D"/>
    <w:rsid w:val="002A4798"/>
    <w:rsid w:val="002A4FDD"/>
    <w:rsid w:val="002A61B6"/>
    <w:rsid w:val="002A694F"/>
    <w:rsid w:val="002A7439"/>
    <w:rsid w:val="002A7986"/>
    <w:rsid w:val="002B1669"/>
    <w:rsid w:val="002B1E68"/>
    <w:rsid w:val="002B22A0"/>
    <w:rsid w:val="002B2BFF"/>
    <w:rsid w:val="002B3336"/>
    <w:rsid w:val="002B4207"/>
    <w:rsid w:val="002B4507"/>
    <w:rsid w:val="002B4797"/>
    <w:rsid w:val="002B4B04"/>
    <w:rsid w:val="002B5018"/>
    <w:rsid w:val="002B58D1"/>
    <w:rsid w:val="002B592B"/>
    <w:rsid w:val="002B5D61"/>
    <w:rsid w:val="002B5FE7"/>
    <w:rsid w:val="002B612E"/>
    <w:rsid w:val="002B72E4"/>
    <w:rsid w:val="002B78AA"/>
    <w:rsid w:val="002C1F33"/>
    <w:rsid w:val="002C207D"/>
    <w:rsid w:val="002C216F"/>
    <w:rsid w:val="002C2743"/>
    <w:rsid w:val="002C2B26"/>
    <w:rsid w:val="002C2E8B"/>
    <w:rsid w:val="002C30EC"/>
    <w:rsid w:val="002C3271"/>
    <w:rsid w:val="002C4C64"/>
    <w:rsid w:val="002C582A"/>
    <w:rsid w:val="002C5A2C"/>
    <w:rsid w:val="002C5C4A"/>
    <w:rsid w:val="002C63EA"/>
    <w:rsid w:val="002D0593"/>
    <w:rsid w:val="002D0CF2"/>
    <w:rsid w:val="002D0E3F"/>
    <w:rsid w:val="002D1334"/>
    <w:rsid w:val="002D19FF"/>
    <w:rsid w:val="002D1BC5"/>
    <w:rsid w:val="002D1CC7"/>
    <w:rsid w:val="002D2EE1"/>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2E66"/>
    <w:rsid w:val="002E2F16"/>
    <w:rsid w:val="002E31E4"/>
    <w:rsid w:val="002E34D5"/>
    <w:rsid w:val="002E49C6"/>
    <w:rsid w:val="002E5429"/>
    <w:rsid w:val="002E596D"/>
    <w:rsid w:val="002E5AB6"/>
    <w:rsid w:val="002E7009"/>
    <w:rsid w:val="002E78E5"/>
    <w:rsid w:val="002E78EE"/>
    <w:rsid w:val="002E7BFB"/>
    <w:rsid w:val="002F05AA"/>
    <w:rsid w:val="002F1382"/>
    <w:rsid w:val="002F193D"/>
    <w:rsid w:val="002F1BB8"/>
    <w:rsid w:val="002F1CFD"/>
    <w:rsid w:val="002F2457"/>
    <w:rsid w:val="002F26B1"/>
    <w:rsid w:val="002F2782"/>
    <w:rsid w:val="002F2CB4"/>
    <w:rsid w:val="002F2D05"/>
    <w:rsid w:val="002F4777"/>
    <w:rsid w:val="002F4AA5"/>
    <w:rsid w:val="002F4CAA"/>
    <w:rsid w:val="002F4DFE"/>
    <w:rsid w:val="002F5364"/>
    <w:rsid w:val="002F6C14"/>
    <w:rsid w:val="002F6CFE"/>
    <w:rsid w:val="002F6EB4"/>
    <w:rsid w:val="002F75F1"/>
    <w:rsid w:val="002F776C"/>
    <w:rsid w:val="00300A4C"/>
    <w:rsid w:val="00301B91"/>
    <w:rsid w:val="00302597"/>
    <w:rsid w:val="00302A97"/>
    <w:rsid w:val="00303CCA"/>
    <w:rsid w:val="00304042"/>
    <w:rsid w:val="0030479C"/>
    <w:rsid w:val="00305294"/>
    <w:rsid w:val="00305426"/>
    <w:rsid w:val="00305F39"/>
    <w:rsid w:val="00306861"/>
    <w:rsid w:val="00307851"/>
    <w:rsid w:val="00307FD4"/>
    <w:rsid w:val="00307FD8"/>
    <w:rsid w:val="003101CD"/>
    <w:rsid w:val="003106DF"/>
    <w:rsid w:val="0031086A"/>
    <w:rsid w:val="00311DD2"/>
    <w:rsid w:val="00311E5F"/>
    <w:rsid w:val="003126FE"/>
    <w:rsid w:val="00313F98"/>
    <w:rsid w:val="00314BBB"/>
    <w:rsid w:val="0031586D"/>
    <w:rsid w:val="00315A18"/>
    <w:rsid w:val="00315F13"/>
    <w:rsid w:val="0031661A"/>
    <w:rsid w:val="003167A6"/>
    <w:rsid w:val="00317A06"/>
    <w:rsid w:val="00317BFB"/>
    <w:rsid w:val="00317F5B"/>
    <w:rsid w:val="003201FE"/>
    <w:rsid w:val="00320EB4"/>
    <w:rsid w:val="00321824"/>
    <w:rsid w:val="00321A7E"/>
    <w:rsid w:val="00323017"/>
    <w:rsid w:val="0032378B"/>
    <w:rsid w:val="00323E08"/>
    <w:rsid w:val="003259C8"/>
    <w:rsid w:val="00326AF2"/>
    <w:rsid w:val="00327417"/>
    <w:rsid w:val="003279ED"/>
    <w:rsid w:val="00327A23"/>
    <w:rsid w:val="00327C85"/>
    <w:rsid w:val="00327F11"/>
    <w:rsid w:val="0033042C"/>
    <w:rsid w:val="00330876"/>
    <w:rsid w:val="003309E3"/>
    <w:rsid w:val="00330E2F"/>
    <w:rsid w:val="00330E3D"/>
    <w:rsid w:val="00330F5E"/>
    <w:rsid w:val="0033134E"/>
    <w:rsid w:val="00331565"/>
    <w:rsid w:val="00331989"/>
    <w:rsid w:val="00332044"/>
    <w:rsid w:val="00332251"/>
    <w:rsid w:val="00333118"/>
    <w:rsid w:val="00333D29"/>
    <w:rsid w:val="003348E1"/>
    <w:rsid w:val="00335DEF"/>
    <w:rsid w:val="003400FB"/>
    <w:rsid w:val="0034148A"/>
    <w:rsid w:val="0034174F"/>
    <w:rsid w:val="0034177D"/>
    <w:rsid w:val="00341B72"/>
    <w:rsid w:val="00342221"/>
    <w:rsid w:val="00342B9A"/>
    <w:rsid w:val="003430DB"/>
    <w:rsid w:val="00343672"/>
    <w:rsid w:val="003438AB"/>
    <w:rsid w:val="0034412E"/>
    <w:rsid w:val="003446C6"/>
    <w:rsid w:val="00344FCC"/>
    <w:rsid w:val="00345127"/>
    <w:rsid w:val="00346EFD"/>
    <w:rsid w:val="00347042"/>
    <w:rsid w:val="00347A41"/>
    <w:rsid w:val="003507E1"/>
    <w:rsid w:val="00351B11"/>
    <w:rsid w:val="0035260E"/>
    <w:rsid w:val="00353346"/>
    <w:rsid w:val="00353771"/>
    <w:rsid w:val="00354B9D"/>
    <w:rsid w:val="0035533F"/>
    <w:rsid w:val="00355DCB"/>
    <w:rsid w:val="00357013"/>
    <w:rsid w:val="00357BC3"/>
    <w:rsid w:val="00357D85"/>
    <w:rsid w:val="00360A25"/>
    <w:rsid w:val="003619D4"/>
    <w:rsid w:val="00362180"/>
    <w:rsid w:val="00362233"/>
    <w:rsid w:val="00362D2F"/>
    <w:rsid w:val="00363529"/>
    <w:rsid w:val="003635FF"/>
    <w:rsid w:val="00363775"/>
    <w:rsid w:val="00364139"/>
    <w:rsid w:val="00364B41"/>
    <w:rsid w:val="00366C05"/>
    <w:rsid w:val="003672B9"/>
    <w:rsid w:val="003675CF"/>
    <w:rsid w:val="00367971"/>
    <w:rsid w:val="00367F78"/>
    <w:rsid w:val="00367FE0"/>
    <w:rsid w:val="00370291"/>
    <w:rsid w:val="0037092E"/>
    <w:rsid w:val="003720A4"/>
    <w:rsid w:val="003723A6"/>
    <w:rsid w:val="003729C9"/>
    <w:rsid w:val="00372C1A"/>
    <w:rsid w:val="00372C3C"/>
    <w:rsid w:val="003735B9"/>
    <w:rsid w:val="003736D4"/>
    <w:rsid w:val="003739B9"/>
    <w:rsid w:val="00374104"/>
    <w:rsid w:val="00375A8A"/>
    <w:rsid w:val="00375D2D"/>
    <w:rsid w:val="003765EB"/>
    <w:rsid w:val="0037727A"/>
    <w:rsid w:val="0037755A"/>
    <w:rsid w:val="00377A28"/>
    <w:rsid w:val="00377EBA"/>
    <w:rsid w:val="00380A02"/>
    <w:rsid w:val="003812A7"/>
    <w:rsid w:val="0038172C"/>
    <w:rsid w:val="00381E2D"/>
    <w:rsid w:val="00381FAD"/>
    <w:rsid w:val="00382820"/>
    <w:rsid w:val="0038486A"/>
    <w:rsid w:val="003848BF"/>
    <w:rsid w:val="003848FC"/>
    <w:rsid w:val="003852B6"/>
    <w:rsid w:val="003856CF"/>
    <w:rsid w:val="003862FF"/>
    <w:rsid w:val="00386629"/>
    <w:rsid w:val="003870B0"/>
    <w:rsid w:val="0038710C"/>
    <w:rsid w:val="003876EB"/>
    <w:rsid w:val="0038797D"/>
    <w:rsid w:val="00387C95"/>
    <w:rsid w:val="00390EFA"/>
    <w:rsid w:val="00391430"/>
    <w:rsid w:val="003919CE"/>
    <w:rsid w:val="003933A1"/>
    <w:rsid w:val="00393991"/>
    <w:rsid w:val="00393A11"/>
    <w:rsid w:val="00393A4C"/>
    <w:rsid w:val="00393EF7"/>
    <w:rsid w:val="003948F3"/>
    <w:rsid w:val="0039495D"/>
    <w:rsid w:val="00394DE9"/>
    <w:rsid w:val="003956B2"/>
    <w:rsid w:val="003958C1"/>
    <w:rsid w:val="00395E78"/>
    <w:rsid w:val="00395FF6"/>
    <w:rsid w:val="003963A3"/>
    <w:rsid w:val="0039652F"/>
    <w:rsid w:val="00396791"/>
    <w:rsid w:val="00396A60"/>
    <w:rsid w:val="00396B1B"/>
    <w:rsid w:val="0039750E"/>
    <w:rsid w:val="00397B3A"/>
    <w:rsid w:val="00397B5B"/>
    <w:rsid w:val="003A01F4"/>
    <w:rsid w:val="003A0520"/>
    <w:rsid w:val="003A05D3"/>
    <w:rsid w:val="003A0F96"/>
    <w:rsid w:val="003A1779"/>
    <w:rsid w:val="003A1E9E"/>
    <w:rsid w:val="003A293E"/>
    <w:rsid w:val="003A29FC"/>
    <w:rsid w:val="003A2EC9"/>
    <w:rsid w:val="003A34C1"/>
    <w:rsid w:val="003A35A4"/>
    <w:rsid w:val="003A3D80"/>
    <w:rsid w:val="003A42C8"/>
    <w:rsid w:val="003A4EA7"/>
    <w:rsid w:val="003A5D2A"/>
    <w:rsid w:val="003A6591"/>
    <w:rsid w:val="003A7789"/>
    <w:rsid w:val="003A7DDD"/>
    <w:rsid w:val="003B0BC8"/>
    <w:rsid w:val="003B27A4"/>
    <w:rsid w:val="003B394F"/>
    <w:rsid w:val="003B4132"/>
    <w:rsid w:val="003B46D5"/>
    <w:rsid w:val="003B6F03"/>
    <w:rsid w:val="003B783F"/>
    <w:rsid w:val="003B7D0E"/>
    <w:rsid w:val="003C07D4"/>
    <w:rsid w:val="003C0C00"/>
    <w:rsid w:val="003C0D57"/>
    <w:rsid w:val="003C1835"/>
    <w:rsid w:val="003C1F94"/>
    <w:rsid w:val="003C209B"/>
    <w:rsid w:val="003C3985"/>
    <w:rsid w:val="003C42FB"/>
    <w:rsid w:val="003C4637"/>
    <w:rsid w:val="003C501C"/>
    <w:rsid w:val="003C51D2"/>
    <w:rsid w:val="003C5AB6"/>
    <w:rsid w:val="003C5B26"/>
    <w:rsid w:val="003C6047"/>
    <w:rsid w:val="003C631E"/>
    <w:rsid w:val="003C6612"/>
    <w:rsid w:val="003C7221"/>
    <w:rsid w:val="003C7A9C"/>
    <w:rsid w:val="003C7ED9"/>
    <w:rsid w:val="003D07E3"/>
    <w:rsid w:val="003D205F"/>
    <w:rsid w:val="003D296F"/>
    <w:rsid w:val="003D2F95"/>
    <w:rsid w:val="003D3A03"/>
    <w:rsid w:val="003D4673"/>
    <w:rsid w:val="003D5004"/>
    <w:rsid w:val="003D5DD2"/>
    <w:rsid w:val="003D6277"/>
    <w:rsid w:val="003D6669"/>
    <w:rsid w:val="003D672B"/>
    <w:rsid w:val="003D6842"/>
    <w:rsid w:val="003D69A2"/>
    <w:rsid w:val="003D6F81"/>
    <w:rsid w:val="003D780C"/>
    <w:rsid w:val="003D7880"/>
    <w:rsid w:val="003D78A9"/>
    <w:rsid w:val="003D7EA4"/>
    <w:rsid w:val="003E07D6"/>
    <w:rsid w:val="003E14EA"/>
    <w:rsid w:val="003E32B0"/>
    <w:rsid w:val="003E347D"/>
    <w:rsid w:val="003E35D2"/>
    <w:rsid w:val="003E3B8B"/>
    <w:rsid w:val="003E3C50"/>
    <w:rsid w:val="003E4967"/>
    <w:rsid w:val="003E4C0C"/>
    <w:rsid w:val="003E4F02"/>
    <w:rsid w:val="003E58A9"/>
    <w:rsid w:val="003E5DDD"/>
    <w:rsid w:val="003E601D"/>
    <w:rsid w:val="003E60FE"/>
    <w:rsid w:val="003E627E"/>
    <w:rsid w:val="003E78CE"/>
    <w:rsid w:val="003E79D2"/>
    <w:rsid w:val="003E7BFE"/>
    <w:rsid w:val="003E7F8C"/>
    <w:rsid w:val="003F0137"/>
    <w:rsid w:val="003F0260"/>
    <w:rsid w:val="003F14C3"/>
    <w:rsid w:val="003F1890"/>
    <w:rsid w:val="003F1BF9"/>
    <w:rsid w:val="003F1E8F"/>
    <w:rsid w:val="003F215C"/>
    <w:rsid w:val="003F2429"/>
    <w:rsid w:val="003F274A"/>
    <w:rsid w:val="003F2A8D"/>
    <w:rsid w:val="003F2FA7"/>
    <w:rsid w:val="003F38DF"/>
    <w:rsid w:val="003F448B"/>
    <w:rsid w:val="003F4800"/>
    <w:rsid w:val="003F4E9C"/>
    <w:rsid w:val="003F5576"/>
    <w:rsid w:val="003F57EB"/>
    <w:rsid w:val="003F5C9D"/>
    <w:rsid w:val="003F5E4B"/>
    <w:rsid w:val="003F670C"/>
    <w:rsid w:val="003F7419"/>
    <w:rsid w:val="003F7B26"/>
    <w:rsid w:val="003F7FCE"/>
    <w:rsid w:val="00400050"/>
    <w:rsid w:val="004001E5"/>
    <w:rsid w:val="00400938"/>
    <w:rsid w:val="00400B6C"/>
    <w:rsid w:val="00400F74"/>
    <w:rsid w:val="00401FAA"/>
    <w:rsid w:val="00401FFF"/>
    <w:rsid w:val="0040290B"/>
    <w:rsid w:val="00403EE3"/>
    <w:rsid w:val="00404055"/>
    <w:rsid w:val="004040F3"/>
    <w:rsid w:val="00404C54"/>
    <w:rsid w:val="0040623F"/>
    <w:rsid w:val="00406484"/>
    <w:rsid w:val="0040673C"/>
    <w:rsid w:val="00406B06"/>
    <w:rsid w:val="00411296"/>
    <w:rsid w:val="004115DC"/>
    <w:rsid w:val="00411EBC"/>
    <w:rsid w:val="0041259A"/>
    <w:rsid w:val="00412ECE"/>
    <w:rsid w:val="00413279"/>
    <w:rsid w:val="004138AD"/>
    <w:rsid w:val="004144B8"/>
    <w:rsid w:val="004144CF"/>
    <w:rsid w:val="00414533"/>
    <w:rsid w:val="00415879"/>
    <w:rsid w:val="004163A3"/>
    <w:rsid w:val="00416CAE"/>
    <w:rsid w:val="00417224"/>
    <w:rsid w:val="00420318"/>
    <w:rsid w:val="004203A7"/>
    <w:rsid w:val="00420599"/>
    <w:rsid w:val="00420EC5"/>
    <w:rsid w:val="004211C6"/>
    <w:rsid w:val="00421B6B"/>
    <w:rsid w:val="00422113"/>
    <w:rsid w:val="00422F69"/>
    <w:rsid w:val="00423616"/>
    <w:rsid w:val="00423789"/>
    <w:rsid w:val="00424E0C"/>
    <w:rsid w:val="004255E6"/>
    <w:rsid w:val="0042581E"/>
    <w:rsid w:val="00425E6F"/>
    <w:rsid w:val="0042624D"/>
    <w:rsid w:val="0042651A"/>
    <w:rsid w:val="0042660E"/>
    <w:rsid w:val="004277B7"/>
    <w:rsid w:val="00427962"/>
    <w:rsid w:val="004311B3"/>
    <w:rsid w:val="004313D2"/>
    <w:rsid w:val="00431698"/>
    <w:rsid w:val="00431799"/>
    <w:rsid w:val="00431C86"/>
    <w:rsid w:val="00432804"/>
    <w:rsid w:val="00433190"/>
    <w:rsid w:val="00433EDD"/>
    <w:rsid w:val="004343A7"/>
    <w:rsid w:val="00434451"/>
    <w:rsid w:val="0043467E"/>
    <w:rsid w:val="004348DA"/>
    <w:rsid w:val="00434B3D"/>
    <w:rsid w:val="00435C95"/>
    <w:rsid w:val="00436D76"/>
    <w:rsid w:val="00437351"/>
    <w:rsid w:val="004376D3"/>
    <w:rsid w:val="004404E8"/>
    <w:rsid w:val="004409FD"/>
    <w:rsid w:val="004422FD"/>
    <w:rsid w:val="00442374"/>
    <w:rsid w:val="00442DE3"/>
    <w:rsid w:val="00444316"/>
    <w:rsid w:val="0044438F"/>
    <w:rsid w:val="00444408"/>
    <w:rsid w:val="00444660"/>
    <w:rsid w:val="004447CF"/>
    <w:rsid w:val="00444AE7"/>
    <w:rsid w:val="00444BF7"/>
    <w:rsid w:val="00444EBB"/>
    <w:rsid w:val="00445648"/>
    <w:rsid w:val="00445FCF"/>
    <w:rsid w:val="0044699F"/>
    <w:rsid w:val="00447170"/>
    <w:rsid w:val="0044733A"/>
    <w:rsid w:val="004474F5"/>
    <w:rsid w:val="00450429"/>
    <w:rsid w:val="00450513"/>
    <w:rsid w:val="004513C4"/>
    <w:rsid w:val="00451DEB"/>
    <w:rsid w:val="004538BE"/>
    <w:rsid w:val="004555C2"/>
    <w:rsid w:val="00456BFE"/>
    <w:rsid w:val="00456D9B"/>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B2E"/>
    <w:rsid w:val="0047101F"/>
    <w:rsid w:val="00471147"/>
    <w:rsid w:val="00471705"/>
    <w:rsid w:val="00471CE6"/>
    <w:rsid w:val="0047296B"/>
    <w:rsid w:val="0047369F"/>
    <w:rsid w:val="00473858"/>
    <w:rsid w:val="00473A82"/>
    <w:rsid w:val="00473B1A"/>
    <w:rsid w:val="00473EEA"/>
    <w:rsid w:val="004742EB"/>
    <w:rsid w:val="004744E8"/>
    <w:rsid w:val="00474990"/>
    <w:rsid w:val="00474D9B"/>
    <w:rsid w:val="00474EF8"/>
    <w:rsid w:val="00475214"/>
    <w:rsid w:val="0047562D"/>
    <w:rsid w:val="00475EFC"/>
    <w:rsid w:val="00476317"/>
    <w:rsid w:val="00476BAF"/>
    <w:rsid w:val="0048121E"/>
    <w:rsid w:val="0048127D"/>
    <w:rsid w:val="0048160C"/>
    <w:rsid w:val="00481A29"/>
    <w:rsid w:val="004820E3"/>
    <w:rsid w:val="00482B79"/>
    <w:rsid w:val="00482FDA"/>
    <w:rsid w:val="00483F35"/>
    <w:rsid w:val="00483F8B"/>
    <w:rsid w:val="00484B85"/>
    <w:rsid w:val="00485DBB"/>
    <w:rsid w:val="00485EC4"/>
    <w:rsid w:val="00486B67"/>
    <w:rsid w:val="00486ED9"/>
    <w:rsid w:val="004871E8"/>
    <w:rsid w:val="00487AA2"/>
    <w:rsid w:val="00491E49"/>
    <w:rsid w:val="00492A07"/>
    <w:rsid w:val="00492A50"/>
    <w:rsid w:val="00492EA6"/>
    <w:rsid w:val="00493152"/>
    <w:rsid w:val="004937BA"/>
    <w:rsid w:val="004937F1"/>
    <w:rsid w:val="00493939"/>
    <w:rsid w:val="0049410A"/>
    <w:rsid w:val="00494155"/>
    <w:rsid w:val="0049418C"/>
    <w:rsid w:val="004944E7"/>
    <w:rsid w:val="00494F73"/>
    <w:rsid w:val="00495421"/>
    <w:rsid w:val="00495879"/>
    <w:rsid w:val="00495947"/>
    <w:rsid w:val="00495AC0"/>
    <w:rsid w:val="00495B78"/>
    <w:rsid w:val="00496CDC"/>
    <w:rsid w:val="004975BD"/>
    <w:rsid w:val="0049761D"/>
    <w:rsid w:val="004976ED"/>
    <w:rsid w:val="00497A23"/>
    <w:rsid w:val="00497F01"/>
    <w:rsid w:val="004A1EBF"/>
    <w:rsid w:val="004A29B0"/>
    <w:rsid w:val="004A2A57"/>
    <w:rsid w:val="004A2CF6"/>
    <w:rsid w:val="004A2D16"/>
    <w:rsid w:val="004A39FA"/>
    <w:rsid w:val="004A4F69"/>
    <w:rsid w:val="004A5882"/>
    <w:rsid w:val="004A5E8F"/>
    <w:rsid w:val="004A6180"/>
    <w:rsid w:val="004A6430"/>
    <w:rsid w:val="004B00B3"/>
    <w:rsid w:val="004B1659"/>
    <w:rsid w:val="004B1BC8"/>
    <w:rsid w:val="004B1F48"/>
    <w:rsid w:val="004B23F2"/>
    <w:rsid w:val="004B2B58"/>
    <w:rsid w:val="004B2D41"/>
    <w:rsid w:val="004B3073"/>
    <w:rsid w:val="004B42BE"/>
    <w:rsid w:val="004B57C9"/>
    <w:rsid w:val="004B637A"/>
    <w:rsid w:val="004B641D"/>
    <w:rsid w:val="004B6A28"/>
    <w:rsid w:val="004B6BAA"/>
    <w:rsid w:val="004B6D6D"/>
    <w:rsid w:val="004B712F"/>
    <w:rsid w:val="004B759A"/>
    <w:rsid w:val="004C1AFA"/>
    <w:rsid w:val="004C1F8D"/>
    <w:rsid w:val="004C2195"/>
    <w:rsid w:val="004C23F7"/>
    <w:rsid w:val="004C25CF"/>
    <w:rsid w:val="004C32C1"/>
    <w:rsid w:val="004C3670"/>
    <w:rsid w:val="004C3C6B"/>
    <w:rsid w:val="004C4D58"/>
    <w:rsid w:val="004C5330"/>
    <w:rsid w:val="004C674D"/>
    <w:rsid w:val="004C7861"/>
    <w:rsid w:val="004C7CCB"/>
    <w:rsid w:val="004D0C37"/>
    <w:rsid w:val="004D15E2"/>
    <w:rsid w:val="004D2A03"/>
    <w:rsid w:val="004D3880"/>
    <w:rsid w:val="004D3B1D"/>
    <w:rsid w:val="004D3B91"/>
    <w:rsid w:val="004D3F61"/>
    <w:rsid w:val="004D4520"/>
    <w:rsid w:val="004D4AE8"/>
    <w:rsid w:val="004D533E"/>
    <w:rsid w:val="004D5EAB"/>
    <w:rsid w:val="004D60C9"/>
    <w:rsid w:val="004D61EE"/>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3F1"/>
    <w:rsid w:val="004F2878"/>
    <w:rsid w:val="004F44B8"/>
    <w:rsid w:val="004F4C95"/>
    <w:rsid w:val="004F4CDA"/>
    <w:rsid w:val="004F4EBB"/>
    <w:rsid w:val="004F55AF"/>
    <w:rsid w:val="004F5F9D"/>
    <w:rsid w:val="004F6AB1"/>
    <w:rsid w:val="004F78A8"/>
    <w:rsid w:val="00500B95"/>
    <w:rsid w:val="00501FA6"/>
    <w:rsid w:val="0050284A"/>
    <w:rsid w:val="00502974"/>
    <w:rsid w:val="00502FF3"/>
    <w:rsid w:val="0050333B"/>
    <w:rsid w:val="005039F7"/>
    <w:rsid w:val="00503F4D"/>
    <w:rsid w:val="00504024"/>
    <w:rsid w:val="0050431D"/>
    <w:rsid w:val="0050453A"/>
    <w:rsid w:val="00504B93"/>
    <w:rsid w:val="00504D12"/>
    <w:rsid w:val="00504F12"/>
    <w:rsid w:val="005063AA"/>
    <w:rsid w:val="00507251"/>
    <w:rsid w:val="005073E8"/>
    <w:rsid w:val="00507613"/>
    <w:rsid w:val="00507909"/>
    <w:rsid w:val="00510DA3"/>
    <w:rsid w:val="005111F8"/>
    <w:rsid w:val="0051170C"/>
    <w:rsid w:val="00511732"/>
    <w:rsid w:val="00512988"/>
    <w:rsid w:val="00512A64"/>
    <w:rsid w:val="00512B9D"/>
    <w:rsid w:val="005133A9"/>
    <w:rsid w:val="00514197"/>
    <w:rsid w:val="00514C2A"/>
    <w:rsid w:val="0051518F"/>
    <w:rsid w:val="00515876"/>
    <w:rsid w:val="005159EF"/>
    <w:rsid w:val="00515C18"/>
    <w:rsid w:val="00515C93"/>
    <w:rsid w:val="00515FE1"/>
    <w:rsid w:val="00516293"/>
    <w:rsid w:val="0051785D"/>
    <w:rsid w:val="00517D73"/>
    <w:rsid w:val="00520FA2"/>
    <w:rsid w:val="00521022"/>
    <w:rsid w:val="0052209C"/>
    <w:rsid w:val="005228B3"/>
    <w:rsid w:val="00524C3B"/>
    <w:rsid w:val="00524D39"/>
    <w:rsid w:val="00524D4C"/>
    <w:rsid w:val="00524D74"/>
    <w:rsid w:val="0052581E"/>
    <w:rsid w:val="00526160"/>
    <w:rsid w:val="00526502"/>
    <w:rsid w:val="005265C5"/>
    <w:rsid w:val="005270B9"/>
    <w:rsid w:val="00527A61"/>
    <w:rsid w:val="00527C0B"/>
    <w:rsid w:val="00530508"/>
    <w:rsid w:val="00531316"/>
    <w:rsid w:val="0053165B"/>
    <w:rsid w:val="00531AAE"/>
    <w:rsid w:val="00532B3A"/>
    <w:rsid w:val="00532D6B"/>
    <w:rsid w:val="0053361A"/>
    <w:rsid w:val="00533663"/>
    <w:rsid w:val="0053442B"/>
    <w:rsid w:val="00534D09"/>
    <w:rsid w:val="005362DE"/>
    <w:rsid w:val="00537DE2"/>
    <w:rsid w:val="0054002D"/>
    <w:rsid w:val="005407C3"/>
    <w:rsid w:val="00540D67"/>
    <w:rsid w:val="00541159"/>
    <w:rsid w:val="005414A5"/>
    <w:rsid w:val="00541E57"/>
    <w:rsid w:val="00542129"/>
    <w:rsid w:val="00542444"/>
    <w:rsid w:val="00542509"/>
    <w:rsid w:val="005426C8"/>
    <w:rsid w:val="005428DB"/>
    <w:rsid w:val="00542FF5"/>
    <w:rsid w:val="00543110"/>
    <w:rsid w:val="00543567"/>
    <w:rsid w:val="005435DB"/>
    <w:rsid w:val="00543D69"/>
    <w:rsid w:val="005441DB"/>
    <w:rsid w:val="00544265"/>
    <w:rsid w:val="00545773"/>
    <w:rsid w:val="00545F1D"/>
    <w:rsid w:val="005471AE"/>
    <w:rsid w:val="00550A72"/>
    <w:rsid w:val="00550C70"/>
    <w:rsid w:val="00551A5B"/>
    <w:rsid w:val="00551C84"/>
    <w:rsid w:val="005527FB"/>
    <w:rsid w:val="00552AAA"/>
    <w:rsid w:val="00552B82"/>
    <w:rsid w:val="00553C2A"/>
    <w:rsid w:val="00553E5E"/>
    <w:rsid w:val="005540F3"/>
    <w:rsid w:val="005541CF"/>
    <w:rsid w:val="00554305"/>
    <w:rsid w:val="0055481E"/>
    <w:rsid w:val="00554FD9"/>
    <w:rsid w:val="005554AA"/>
    <w:rsid w:val="00555537"/>
    <w:rsid w:val="00556BE1"/>
    <w:rsid w:val="005572D0"/>
    <w:rsid w:val="00560226"/>
    <w:rsid w:val="00560E01"/>
    <w:rsid w:val="00561F59"/>
    <w:rsid w:val="00562117"/>
    <w:rsid w:val="00562CBE"/>
    <w:rsid w:val="00563CE1"/>
    <w:rsid w:val="00563D41"/>
    <w:rsid w:val="005641F3"/>
    <w:rsid w:val="00564BA3"/>
    <w:rsid w:val="00564E91"/>
    <w:rsid w:val="00565CED"/>
    <w:rsid w:val="005669FD"/>
    <w:rsid w:val="00570511"/>
    <w:rsid w:val="005726BA"/>
    <w:rsid w:val="0057440C"/>
    <w:rsid w:val="0057469B"/>
    <w:rsid w:val="0057501A"/>
    <w:rsid w:val="0057652E"/>
    <w:rsid w:val="0058004C"/>
    <w:rsid w:val="00580399"/>
    <w:rsid w:val="0058077A"/>
    <w:rsid w:val="005814E4"/>
    <w:rsid w:val="00581D9E"/>
    <w:rsid w:val="00581DC2"/>
    <w:rsid w:val="00582157"/>
    <w:rsid w:val="005828DE"/>
    <w:rsid w:val="00582981"/>
    <w:rsid w:val="00582ACA"/>
    <w:rsid w:val="0058307B"/>
    <w:rsid w:val="00583CDD"/>
    <w:rsid w:val="005840E6"/>
    <w:rsid w:val="00584E61"/>
    <w:rsid w:val="00584F7F"/>
    <w:rsid w:val="00586104"/>
    <w:rsid w:val="00586D5B"/>
    <w:rsid w:val="00587794"/>
    <w:rsid w:val="00587EFF"/>
    <w:rsid w:val="0059004E"/>
    <w:rsid w:val="005900C9"/>
    <w:rsid w:val="005902BA"/>
    <w:rsid w:val="00590756"/>
    <w:rsid w:val="00594224"/>
    <w:rsid w:val="005949B1"/>
    <w:rsid w:val="00594C09"/>
    <w:rsid w:val="005956F8"/>
    <w:rsid w:val="005957B0"/>
    <w:rsid w:val="00595DB8"/>
    <w:rsid w:val="00596219"/>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7F"/>
    <w:rsid w:val="005A38E8"/>
    <w:rsid w:val="005A437C"/>
    <w:rsid w:val="005A457C"/>
    <w:rsid w:val="005A5626"/>
    <w:rsid w:val="005A621E"/>
    <w:rsid w:val="005A6DA3"/>
    <w:rsid w:val="005B0159"/>
    <w:rsid w:val="005B01E6"/>
    <w:rsid w:val="005B0AC2"/>
    <w:rsid w:val="005B0E6B"/>
    <w:rsid w:val="005B1412"/>
    <w:rsid w:val="005B16A4"/>
    <w:rsid w:val="005B1884"/>
    <w:rsid w:val="005B18EC"/>
    <w:rsid w:val="005B2B91"/>
    <w:rsid w:val="005B2BAF"/>
    <w:rsid w:val="005B2DD1"/>
    <w:rsid w:val="005B3182"/>
    <w:rsid w:val="005B348E"/>
    <w:rsid w:val="005B46CA"/>
    <w:rsid w:val="005B58B3"/>
    <w:rsid w:val="005B5AC2"/>
    <w:rsid w:val="005B61C1"/>
    <w:rsid w:val="005B62D1"/>
    <w:rsid w:val="005B6466"/>
    <w:rsid w:val="005B653C"/>
    <w:rsid w:val="005B76E4"/>
    <w:rsid w:val="005B791F"/>
    <w:rsid w:val="005C09B0"/>
    <w:rsid w:val="005C0F72"/>
    <w:rsid w:val="005C17CD"/>
    <w:rsid w:val="005C1D4D"/>
    <w:rsid w:val="005C214C"/>
    <w:rsid w:val="005C251A"/>
    <w:rsid w:val="005C27AA"/>
    <w:rsid w:val="005C31F2"/>
    <w:rsid w:val="005C363B"/>
    <w:rsid w:val="005C3AE3"/>
    <w:rsid w:val="005C5748"/>
    <w:rsid w:val="005C57CD"/>
    <w:rsid w:val="005C6ABA"/>
    <w:rsid w:val="005C760A"/>
    <w:rsid w:val="005C78F2"/>
    <w:rsid w:val="005D00C8"/>
    <w:rsid w:val="005D020A"/>
    <w:rsid w:val="005D0694"/>
    <w:rsid w:val="005D0CF1"/>
    <w:rsid w:val="005D10E3"/>
    <w:rsid w:val="005D1350"/>
    <w:rsid w:val="005D1C37"/>
    <w:rsid w:val="005D1CF5"/>
    <w:rsid w:val="005D1F99"/>
    <w:rsid w:val="005D2451"/>
    <w:rsid w:val="005D399C"/>
    <w:rsid w:val="005D3A2D"/>
    <w:rsid w:val="005D4AB6"/>
    <w:rsid w:val="005D50A7"/>
    <w:rsid w:val="005D55D0"/>
    <w:rsid w:val="005D5707"/>
    <w:rsid w:val="005D57AD"/>
    <w:rsid w:val="005D5B98"/>
    <w:rsid w:val="005D5C7F"/>
    <w:rsid w:val="005D6764"/>
    <w:rsid w:val="005D695A"/>
    <w:rsid w:val="005D783B"/>
    <w:rsid w:val="005D7EE4"/>
    <w:rsid w:val="005E0017"/>
    <w:rsid w:val="005E08A7"/>
    <w:rsid w:val="005E08CF"/>
    <w:rsid w:val="005E1471"/>
    <w:rsid w:val="005E1500"/>
    <w:rsid w:val="005E1CD4"/>
    <w:rsid w:val="005E20AC"/>
    <w:rsid w:val="005E2201"/>
    <w:rsid w:val="005E2B8E"/>
    <w:rsid w:val="005E2CE0"/>
    <w:rsid w:val="005E2EF4"/>
    <w:rsid w:val="005E328C"/>
    <w:rsid w:val="005E40F3"/>
    <w:rsid w:val="005E4682"/>
    <w:rsid w:val="005E47E3"/>
    <w:rsid w:val="005E4984"/>
    <w:rsid w:val="005E5483"/>
    <w:rsid w:val="005E5F7E"/>
    <w:rsid w:val="005E60EE"/>
    <w:rsid w:val="005E7AB2"/>
    <w:rsid w:val="005E7CC1"/>
    <w:rsid w:val="005E7D12"/>
    <w:rsid w:val="005E7E47"/>
    <w:rsid w:val="005E7F2C"/>
    <w:rsid w:val="005F048F"/>
    <w:rsid w:val="005F0602"/>
    <w:rsid w:val="005F14C2"/>
    <w:rsid w:val="005F1F79"/>
    <w:rsid w:val="005F373A"/>
    <w:rsid w:val="005F3D30"/>
    <w:rsid w:val="005F41BB"/>
    <w:rsid w:val="005F4C06"/>
    <w:rsid w:val="005F649F"/>
    <w:rsid w:val="005F6A6C"/>
    <w:rsid w:val="005F6D2F"/>
    <w:rsid w:val="005F72BC"/>
    <w:rsid w:val="005F74DA"/>
    <w:rsid w:val="005F7548"/>
    <w:rsid w:val="006003C4"/>
    <w:rsid w:val="00601674"/>
    <w:rsid w:val="006019D6"/>
    <w:rsid w:val="0060210B"/>
    <w:rsid w:val="00602CF9"/>
    <w:rsid w:val="0060316D"/>
    <w:rsid w:val="006032DE"/>
    <w:rsid w:val="006032E4"/>
    <w:rsid w:val="00603AC6"/>
    <w:rsid w:val="00603EBF"/>
    <w:rsid w:val="00604B9C"/>
    <w:rsid w:val="00604BAD"/>
    <w:rsid w:val="00604D3A"/>
    <w:rsid w:val="00604E5D"/>
    <w:rsid w:val="00605551"/>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4C68"/>
    <w:rsid w:val="00614D82"/>
    <w:rsid w:val="00614EFE"/>
    <w:rsid w:val="00615385"/>
    <w:rsid w:val="0061551F"/>
    <w:rsid w:val="00615E8A"/>
    <w:rsid w:val="006165AE"/>
    <w:rsid w:val="006177E6"/>
    <w:rsid w:val="00617BE4"/>
    <w:rsid w:val="00617F6E"/>
    <w:rsid w:val="00620075"/>
    <w:rsid w:val="00620915"/>
    <w:rsid w:val="0062129D"/>
    <w:rsid w:val="006219A6"/>
    <w:rsid w:val="00622C93"/>
    <w:rsid w:val="00622D0B"/>
    <w:rsid w:val="00622F0C"/>
    <w:rsid w:val="00623CE4"/>
    <w:rsid w:val="00624C8B"/>
    <w:rsid w:val="00625EA2"/>
    <w:rsid w:val="0062642B"/>
    <w:rsid w:val="00626660"/>
    <w:rsid w:val="006266B3"/>
    <w:rsid w:val="00626922"/>
    <w:rsid w:val="0062698F"/>
    <w:rsid w:val="00626C4E"/>
    <w:rsid w:val="00627721"/>
    <w:rsid w:val="0062777F"/>
    <w:rsid w:val="00627B80"/>
    <w:rsid w:val="00630235"/>
    <w:rsid w:val="006302CC"/>
    <w:rsid w:val="00631303"/>
    <w:rsid w:val="0063151A"/>
    <w:rsid w:val="0063170D"/>
    <w:rsid w:val="006318CF"/>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148"/>
    <w:rsid w:val="006414A6"/>
    <w:rsid w:val="00641A45"/>
    <w:rsid w:val="00641EDA"/>
    <w:rsid w:val="00643095"/>
    <w:rsid w:val="0064376A"/>
    <w:rsid w:val="0064386D"/>
    <w:rsid w:val="00643BAE"/>
    <w:rsid w:val="00643C7A"/>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2C0"/>
    <w:rsid w:val="0065431A"/>
    <w:rsid w:val="00654739"/>
    <w:rsid w:val="00655430"/>
    <w:rsid w:val="0065600C"/>
    <w:rsid w:val="006560AB"/>
    <w:rsid w:val="006564B7"/>
    <w:rsid w:val="00656F7C"/>
    <w:rsid w:val="0066007D"/>
    <w:rsid w:val="006601B2"/>
    <w:rsid w:val="00660975"/>
    <w:rsid w:val="00661095"/>
    <w:rsid w:val="006611C3"/>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3AE"/>
    <w:rsid w:val="00670507"/>
    <w:rsid w:val="00670817"/>
    <w:rsid w:val="00671551"/>
    <w:rsid w:val="00672ED9"/>
    <w:rsid w:val="006738F4"/>
    <w:rsid w:val="00675FBA"/>
    <w:rsid w:val="00676538"/>
    <w:rsid w:val="006765BC"/>
    <w:rsid w:val="00676F90"/>
    <w:rsid w:val="0067740B"/>
    <w:rsid w:val="006779A8"/>
    <w:rsid w:val="00680292"/>
    <w:rsid w:val="00680355"/>
    <w:rsid w:val="00680CF2"/>
    <w:rsid w:val="00680DD7"/>
    <w:rsid w:val="00681501"/>
    <w:rsid w:val="00681845"/>
    <w:rsid w:val="006831E4"/>
    <w:rsid w:val="00683750"/>
    <w:rsid w:val="0068450B"/>
    <w:rsid w:val="00684C59"/>
    <w:rsid w:val="00684E29"/>
    <w:rsid w:val="006850F1"/>
    <w:rsid w:val="006852EA"/>
    <w:rsid w:val="006855E8"/>
    <w:rsid w:val="00687021"/>
    <w:rsid w:val="006872A5"/>
    <w:rsid w:val="00687701"/>
    <w:rsid w:val="006877C2"/>
    <w:rsid w:val="006903B1"/>
    <w:rsid w:val="00690561"/>
    <w:rsid w:val="00691CAF"/>
    <w:rsid w:val="00692A83"/>
    <w:rsid w:val="0069391A"/>
    <w:rsid w:val="00694046"/>
    <w:rsid w:val="0069446C"/>
    <w:rsid w:val="006945B4"/>
    <w:rsid w:val="0069481D"/>
    <w:rsid w:val="00695118"/>
    <w:rsid w:val="00695549"/>
    <w:rsid w:val="006958D2"/>
    <w:rsid w:val="00696F2E"/>
    <w:rsid w:val="00697013"/>
    <w:rsid w:val="006975C9"/>
    <w:rsid w:val="00697647"/>
    <w:rsid w:val="006978DC"/>
    <w:rsid w:val="006979D0"/>
    <w:rsid w:val="00697F2D"/>
    <w:rsid w:val="00697F6E"/>
    <w:rsid w:val="006A008D"/>
    <w:rsid w:val="006A0470"/>
    <w:rsid w:val="006A0F26"/>
    <w:rsid w:val="006A1BE8"/>
    <w:rsid w:val="006A1F4A"/>
    <w:rsid w:val="006A22F9"/>
    <w:rsid w:val="006A2BB6"/>
    <w:rsid w:val="006A2D31"/>
    <w:rsid w:val="006A36DC"/>
    <w:rsid w:val="006A3DFA"/>
    <w:rsid w:val="006A52E6"/>
    <w:rsid w:val="006A54D7"/>
    <w:rsid w:val="006A5B37"/>
    <w:rsid w:val="006A5B48"/>
    <w:rsid w:val="006A5C57"/>
    <w:rsid w:val="006A6FD1"/>
    <w:rsid w:val="006A70B0"/>
    <w:rsid w:val="006A75B4"/>
    <w:rsid w:val="006A77F2"/>
    <w:rsid w:val="006A7D4F"/>
    <w:rsid w:val="006B0259"/>
    <w:rsid w:val="006B02D0"/>
    <w:rsid w:val="006B04AB"/>
    <w:rsid w:val="006B0535"/>
    <w:rsid w:val="006B17DF"/>
    <w:rsid w:val="006B1A90"/>
    <w:rsid w:val="006B20F1"/>
    <w:rsid w:val="006B24DA"/>
    <w:rsid w:val="006B269D"/>
    <w:rsid w:val="006B2BDB"/>
    <w:rsid w:val="006B3611"/>
    <w:rsid w:val="006B3822"/>
    <w:rsid w:val="006B49D8"/>
    <w:rsid w:val="006B4C36"/>
    <w:rsid w:val="006B66D8"/>
    <w:rsid w:val="006B690C"/>
    <w:rsid w:val="006B6983"/>
    <w:rsid w:val="006B77FD"/>
    <w:rsid w:val="006B7C74"/>
    <w:rsid w:val="006C07FC"/>
    <w:rsid w:val="006C09DE"/>
    <w:rsid w:val="006C17F2"/>
    <w:rsid w:val="006C17FE"/>
    <w:rsid w:val="006C19B5"/>
    <w:rsid w:val="006C1C3E"/>
    <w:rsid w:val="006C2CB6"/>
    <w:rsid w:val="006C38A4"/>
    <w:rsid w:val="006C3B65"/>
    <w:rsid w:val="006C3BCE"/>
    <w:rsid w:val="006C3F1E"/>
    <w:rsid w:val="006C5474"/>
    <w:rsid w:val="006C5A3C"/>
    <w:rsid w:val="006C5CEE"/>
    <w:rsid w:val="006C62EE"/>
    <w:rsid w:val="006C68F5"/>
    <w:rsid w:val="006D002E"/>
    <w:rsid w:val="006D14DC"/>
    <w:rsid w:val="006D2C99"/>
    <w:rsid w:val="006D5A4A"/>
    <w:rsid w:val="006D5A57"/>
    <w:rsid w:val="006D67D4"/>
    <w:rsid w:val="006D6A6F"/>
    <w:rsid w:val="006D6E8A"/>
    <w:rsid w:val="006D71F6"/>
    <w:rsid w:val="006D76E7"/>
    <w:rsid w:val="006D7950"/>
    <w:rsid w:val="006D7A52"/>
    <w:rsid w:val="006D7B6A"/>
    <w:rsid w:val="006E099B"/>
    <w:rsid w:val="006E115F"/>
    <w:rsid w:val="006E1D90"/>
    <w:rsid w:val="006E1F4C"/>
    <w:rsid w:val="006E20B3"/>
    <w:rsid w:val="006E235F"/>
    <w:rsid w:val="006E307E"/>
    <w:rsid w:val="006E415C"/>
    <w:rsid w:val="006E4491"/>
    <w:rsid w:val="006E45E9"/>
    <w:rsid w:val="006E4FDA"/>
    <w:rsid w:val="006E57A1"/>
    <w:rsid w:val="006E6087"/>
    <w:rsid w:val="006E60DB"/>
    <w:rsid w:val="006E7B24"/>
    <w:rsid w:val="006F0141"/>
    <w:rsid w:val="006F0BBC"/>
    <w:rsid w:val="006F0BFD"/>
    <w:rsid w:val="006F312D"/>
    <w:rsid w:val="006F3A33"/>
    <w:rsid w:val="006F428B"/>
    <w:rsid w:val="006F5E70"/>
    <w:rsid w:val="006F6917"/>
    <w:rsid w:val="006F6937"/>
    <w:rsid w:val="006F6A9D"/>
    <w:rsid w:val="007004CE"/>
    <w:rsid w:val="007005B9"/>
    <w:rsid w:val="007016B0"/>
    <w:rsid w:val="007016B9"/>
    <w:rsid w:val="007018DF"/>
    <w:rsid w:val="00701D06"/>
    <w:rsid w:val="00702AA4"/>
    <w:rsid w:val="00702BDD"/>
    <w:rsid w:val="00703BE1"/>
    <w:rsid w:val="00704209"/>
    <w:rsid w:val="007050CF"/>
    <w:rsid w:val="00705777"/>
    <w:rsid w:val="00705EF1"/>
    <w:rsid w:val="007063CF"/>
    <w:rsid w:val="00710EE5"/>
    <w:rsid w:val="00710F54"/>
    <w:rsid w:val="00711154"/>
    <w:rsid w:val="007115E1"/>
    <w:rsid w:val="00711975"/>
    <w:rsid w:val="00711D2E"/>
    <w:rsid w:val="00711DA4"/>
    <w:rsid w:val="00712181"/>
    <w:rsid w:val="00712215"/>
    <w:rsid w:val="00712D70"/>
    <w:rsid w:val="0071311F"/>
    <w:rsid w:val="007138FC"/>
    <w:rsid w:val="00714498"/>
    <w:rsid w:val="00714851"/>
    <w:rsid w:val="007149E0"/>
    <w:rsid w:val="00714CA8"/>
    <w:rsid w:val="00715066"/>
    <w:rsid w:val="0071566D"/>
    <w:rsid w:val="00716EAC"/>
    <w:rsid w:val="007174AB"/>
    <w:rsid w:val="007203BD"/>
    <w:rsid w:val="00720CE1"/>
    <w:rsid w:val="0072174C"/>
    <w:rsid w:val="007224FE"/>
    <w:rsid w:val="007226CC"/>
    <w:rsid w:val="00722E83"/>
    <w:rsid w:val="007234A8"/>
    <w:rsid w:val="007238C5"/>
    <w:rsid w:val="00723F85"/>
    <w:rsid w:val="00725687"/>
    <w:rsid w:val="0072600B"/>
    <w:rsid w:val="00726809"/>
    <w:rsid w:val="007271ED"/>
    <w:rsid w:val="00727D6D"/>
    <w:rsid w:val="00727F72"/>
    <w:rsid w:val="0073061B"/>
    <w:rsid w:val="00731EA0"/>
    <w:rsid w:val="00731F82"/>
    <w:rsid w:val="007332B0"/>
    <w:rsid w:val="00733B01"/>
    <w:rsid w:val="0073438E"/>
    <w:rsid w:val="00734D72"/>
    <w:rsid w:val="00734E7F"/>
    <w:rsid w:val="00736BC9"/>
    <w:rsid w:val="0073785B"/>
    <w:rsid w:val="00737B73"/>
    <w:rsid w:val="00740B1C"/>
    <w:rsid w:val="00741615"/>
    <w:rsid w:val="00741727"/>
    <w:rsid w:val="00741E80"/>
    <w:rsid w:val="00741E92"/>
    <w:rsid w:val="00742133"/>
    <w:rsid w:val="00742567"/>
    <w:rsid w:val="00742AF8"/>
    <w:rsid w:val="00742DEE"/>
    <w:rsid w:val="00742DF0"/>
    <w:rsid w:val="00743020"/>
    <w:rsid w:val="00743969"/>
    <w:rsid w:val="007442D0"/>
    <w:rsid w:val="007452F3"/>
    <w:rsid w:val="00745706"/>
    <w:rsid w:val="00745730"/>
    <w:rsid w:val="00745A5D"/>
    <w:rsid w:val="007461A4"/>
    <w:rsid w:val="00747210"/>
    <w:rsid w:val="007476FB"/>
    <w:rsid w:val="007502A0"/>
    <w:rsid w:val="007505DC"/>
    <w:rsid w:val="00750DB9"/>
    <w:rsid w:val="007510BE"/>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750"/>
    <w:rsid w:val="007559E6"/>
    <w:rsid w:val="00756574"/>
    <w:rsid w:val="00756785"/>
    <w:rsid w:val="00756EE4"/>
    <w:rsid w:val="007575BC"/>
    <w:rsid w:val="00757883"/>
    <w:rsid w:val="00757AB4"/>
    <w:rsid w:val="00757D5E"/>
    <w:rsid w:val="00757D8F"/>
    <w:rsid w:val="00760B88"/>
    <w:rsid w:val="00761062"/>
    <w:rsid w:val="007623A6"/>
    <w:rsid w:val="00762D4D"/>
    <w:rsid w:val="0076310F"/>
    <w:rsid w:val="00763117"/>
    <w:rsid w:val="007634F3"/>
    <w:rsid w:val="007637C1"/>
    <w:rsid w:val="00763D0A"/>
    <w:rsid w:val="00764AF2"/>
    <w:rsid w:val="00764E7A"/>
    <w:rsid w:val="00765010"/>
    <w:rsid w:val="0076561D"/>
    <w:rsid w:val="007671EE"/>
    <w:rsid w:val="0076722B"/>
    <w:rsid w:val="007673DD"/>
    <w:rsid w:val="00767DD6"/>
    <w:rsid w:val="00770279"/>
    <w:rsid w:val="00771DC5"/>
    <w:rsid w:val="00771EE3"/>
    <w:rsid w:val="00772048"/>
    <w:rsid w:val="00772885"/>
    <w:rsid w:val="00772AC0"/>
    <w:rsid w:val="00773151"/>
    <w:rsid w:val="007731A3"/>
    <w:rsid w:val="00773304"/>
    <w:rsid w:val="007733AF"/>
    <w:rsid w:val="00773CDF"/>
    <w:rsid w:val="00774109"/>
    <w:rsid w:val="0077437E"/>
    <w:rsid w:val="00774E6A"/>
    <w:rsid w:val="007754E7"/>
    <w:rsid w:val="007759E2"/>
    <w:rsid w:val="00776A03"/>
    <w:rsid w:val="00777706"/>
    <w:rsid w:val="00777F3E"/>
    <w:rsid w:val="007801AD"/>
    <w:rsid w:val="007803C9"/>
    <w:rsid w:val="007808F5"/>
    <w:rsid w:val="00781752"/>
    <w:rsid w:val="00781BF1"/>
    <w:rsid w:val="00781E9D"/>
    <w:rsid w:val="007820D6"/>
    <w:rsid w:val="007823F4"/>
    <w:rsid w:val="00782F57"/>
    <w:rsid w:val="00783D6D"/>
    <w:rsid w:val="00783E4F"/>
    <w:rsid w:val="00784319"/>
    <w:rsid w:val="00784E77"/>
    <w:rsid w:val="007854FE"/>
    <w:rsid w:val="00785C85"/>
    <w:rsid w:val="00787513"/>
    <w:rsid w:val="00790542"/>
    <w:rsid w:val="00790DB1"/>
    <w:rsid w:val="00791815"/>
    <w:rsid w:val="00791873"/>
    <w:rsid w:val="007919C0"/>
    <w:rsid w:val="00791BDA"/>
    <w:rsid w:val="00791E19"/>
    <w:rsid w:val="0079320F"/>
    <w:rsid w:val="007946FB"/>
    <w:rsid w:val="007948FD"/>
    <w:rsid w:val="00794CB9"/>
    <w:rsid w:val="00794EF8"/>
    <w:rsid w:val="00794F48"/>
    <w:rsid w:val="00795ADA"/>
    <w:rsid w:val="00795BCE"/>
    <w:rsid w:val="00796B30"/>
    <w:rsid w:val="007971C9"/>
    <w:rsid w:val="00797877"/>
    <w:rsid w:val="007A097E"/>
    <w:rsid w:val="007A0BB5"/>
    <w:rsid w:val="007A0ECD"/>
    <w:rsid w:val="007A15FD"/>
    <w:rsid w:val="007A1912"/>
    <w:rsid w:val="007A1B39"/>
    <w:rsid w:val="007A1DB5"/>
    <w:rsid w:val="007A2A24"/>
    <w:rsid w:val="007A2D93"/>
    <w:rsid w:val="007A2FDA"/>
    <w:rsid w:val="007A3E6A"/>
    <w:rsid w:val="007A3E9C"/>
    <w:rsid w:val="007A4319"/>
    <w:rsid w:val="007A4541"/>
    <w:rsid w:val="007A4CB0"/>
    <w:rsid w:val="007A4FF5"/>
    <w:rsid w:val="007A5171"/>
    <w:rsid w:val="007A51D6"/>
    <w:rsid w:val="007A56BC"/>
    <w:rsid w:val="007A6E41"/>
    <w:rsid w:val="007A7665"/>
    <w:rsid w:val="007A7D12"/>
    <w:rsid w:val="007B04FA"/>
    <w:rsid w:val="007B1066"/>
    <w:rsid w:val="007B1942"/>
    <w:rsid w:val="007B1ADD"/>
    <w:rsid w:val="007B1B92"/>
    <w:rsid w:val="007B3162"/>
    <w:rsid w:val="007B41BD"/>
    <w:rsid w:val="007B4534"/>
    <w:rsid w:val="007B4A90"/>
    <w:rsid w:val="007B509C"/>
    <w:rsid w:val="007B539A"/>
    <w:rsid w:val="007B62CE"/>
    <w:rsid w:val="007B6554"/>
    <w:rsid w:val="007B7258"/>
    <w:rsid w:val="007B7CEB"/>
    <w:rsid w:val="007C048E"/>
    <w:rsid w:val="007C0579"/>
    <w:rsid w:val="007C0684"/>
    <w:rsid w:val="007C091A"/>
    <w:rsid w:val="007C0A91"/>
    <w:rsid w:val="007C0F86"/>
    <w:rsid w:val="007C2938"/>
    <w:rsid w:val="007C2AC6"/>
    <w:rsid w:val="007C367B"/>
    <w:rsid w:val="007C3CBA"/>
    <w:rsid w:val="007C6589"/>
    <w:rsid w:val="007C6624"/>
    <w:rsid w:val="007C6AA4"/>
    <w:rsid w:val="007C70A7"/>
    <w:rsid w:val="007C734E"/>
    <w:rsid w:val="007C7590"/>
    <w:rsid w:val="007C7F33"/>
    <w:rsid w:val="007D203B"/>
    <w:rsid w:val="007D255E"/>
    <w:rsid w:val="007D2845"/>
    <w:rsid w:val="007D2D53"/>
    <w:rsid w:val="007D312E"/>
    <w:rsid w:val="007D320A"/>
    <w:rsid w:val="007D349B"/>
    <w:rsid w:val="007D35D3"/>
    <w:rsid w:val="007D36C9"/>
    <w:rsid w:val="007D4036"/>
    <w:rsid w:val="007D4653"/>
    <w:rsid w:val="007D4968"/>
    <w:rsid w:val="007D4B2D"/>
    <w:rsid w:val="007D51EB"/>
    <w:rsid w:val="007D6D92"/>
    <w:rsid w:val="007D729A"/>
    <w:rsid w:val="007E045A"/>
    <w:rsid w:val="007E05F6"/>
    <w:rsid w:val="007E0891"/>
    <w:rsid w:val="007E0DCE"/>
    <w:rsid w:val="007E0F1C"/>
    <w:rsid w:val="007E11B6"/>
    <w:rsid w:val="007E11D1"/>
    <w:rsid w:val="007E12B1"/>
    <w:rsid w:val="007E19A8"/>
    <w:rsid w:val="007E1AFE"/>
    <w:rsid w:val="007E1E47"/>
    <w:rsid w:val="007E23DA"/>
    <w:rsid w:val="007E2862"/>
    <w:rsid w:val="007E2FD6"/>
    <w:rsid w:val="007E33C8"/>
    <w:rsid w:val="007E3652"/>
    <w:rsid w:val="007E367B"/>
    <w:rsid w:val="007E36E6"/>
    <w:rsid w:val="007E3D2D"/>
    <w:rsid w:val="007E4541"/>
    <w:rsid w:val="007E481E"/>
    <w:rsid w:val="007E4B62"/>
    <w:rsid w:val="007E4C88"/>
    <w:rsid w:val="007E6756"/>
    <w:rsid w:val="007E6883"/>
    <w:rsid w:val="007E6F72"/>
    <w:rsid w:val="007E70AB"/>
    <w:rsid w:val="007E78DE"/>
    <w:rsid w:val="007E78F2"/>
    <w:rsid w:val="007F0B79"/>
    <w:rsid w:val="007F0FDB"/>
    <w:rsid w:val="007F19EE"/>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846"/>
    <w:rsid w:val="00801E96"/>
    <w:rsid w:val="008039A4"/>
    <w:rsid w:val="00804396"/>
    <w:rsid w:val="00805486"/>
    <w:rsid w:val="008056D0"/>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600B"/>
    <w:rsid w:val="00817D8E"/>
    <w:rsid w:val="00820B06"/>
    <w:rsid w:val="00821375"/>
    <w:rsid w:val="0082144F"/>
    <w:rsid w:val="00821D17"/>
    <w:rsid w:val="00821DF9"/>
    <w:rsid w:val="00821E34"/>
    <w:rsid w:val="00822D97"/>
    <w:rsid w:val="00822E38"/>
    <w:rsid w:val="00822E5F"/>
    <w:rsid w:val="00823025"/>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531B"/>
    <w:rsid w:val="00835BE1"/>
    <w:rsid w:val="00836FD3"/>
    <w:rsid w:val="0083709C"/>
    <w:rsid w:val="00837FC3"/>
    <w:rsid w:val="00842BC3"/>
    <w:rsid w:val="0084347C"/>
    <w:rsid w:val="00843C49"/>
    <w:rsid w:val="00843C53"/>
    <w:rsid w:val="00844242"/>
    <w:rsid w:val="00844370"/>
    <w:rsid w:val="00844FB6"/>
    <w:rsid w:val="00845254"/>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13"/>
    <w:rsid w:val="008521CA"/>
    <w:rsid w:val="0085273C"/>
    <w:rsid w:val="00852B87"/>
    <w:rsid w:val="00852D5D"/>
    <w:rsid w:val="0085373C"/>
    <w:rsid w:val="00854C54"/>
    <w:rsid w:val="008559DF"/>
    <w:rsid w:val="00855CDC"/>
    <w:rsid w:val="0085657C"/>
    <w:rsid w:val="00856594"/>
    <w:rsid w:val="008566D7"/>
    <w:rsid w:val="00856755"/>
    <w:rsid w:val="008568BD"/>
    <w:rsid w:val="008576A8"/>
    <w:rsid w:val="00860BB2"/>
    <w:rsid w:val="00860F0C"/>
    <w:rsid w:val="00860F85"/>
    <w:rsid w:val="00861A9E"/>
    <w:rsid w:val="00861AF0"/>
    <w:rsid w:val="008628F3"/>
    <w:rsid w:val="008629EA"/>
    <w:rsid w:val="00863FC6"/>
    <w:rsid w:val="008644E0"/>
    <w:rsid w:val="00865FFE"/>
    <w:rsid w:val="00867DAE"/>
    <w:rsid w:val="00867EC2"/>
    <w:rsid w:val="0087078E"/>
    <w:rsid w:val="00870A2C"/>
    <w:rsid w:val="00870CD3"/>
    <w:rsid w:val="00871BEA"/>
    <w:rsid w:val="00872594"/>
    <w:rsid w:val="008726F4"/>
    <w:rsid w:val="00872776"/>
    <w:rsid w:val="0087300F"/>
    <w:rsid w:val="0087308B"/>
    <w:rsid w:val="00873386"/>
    <w:rsid w:val="00873AAC"/>
    <w:rsid w:val="00874344"/>
    <w:rsid w:val="00874353"/>
    <w:rsid w:val="00874658"/>
    <w:rsid w:val="008746D6"/>
    <w:rsid w:val="00874ABE"/>
    <w:rsid w:val="008754B0"/>
    <w:rsid w:val="0087589D"/>
    <w:rsid w:val="00876F72"/>
    <w:rsid w:val="0088017D"/>
    <w:rsid w:val="00880296"/>
    <w:rsid w:val="008824DD"/>
    <w:rsid w:val="00882E05"/>
    <w:rsid w:val="008838A1"/>
    <w:rsid w:val="0088438B"/>
    <w:rsid w:val="008846B4"/>
    <w:rsid w:val="008848C4"/>
    <w:rsid w:val="00885AFB"/>
    <w:rsid w:val="008860A6"/>
    <w:rsid w:val="00886748"/>
    <w:rsid w:val="008876B4"/>
    <w:rsid w:val="0089022E"/>
    <w:rsid w:val="00890318"/>
    <w:rsid w:val="008905F4"/>
    <w:rsid w:val="0089129C"/>
    <w:rsid w:val="00891D3D"/>
    <w:rsid w:val="0089244B"/>
    <w:rsid w:val="0089369A"/>
    <w:rsid w:val="00893A27"/>
    <w:rsid w:val="00893F52"/>
    <w:rsid w:val="00893F9D"/>
    <w:rsid w:val="0089410B"/>
    <w:rsid w:val="00895969"/>
    <w:rsid w:val="00895DA4"/>
    <w:rsid w:val="00895DA8"/>
    <w:rsid w:val="008960E4"/>
    <w:rsid w:val="00896DC1"/>
    <w:rsid w:val="008972D0"/>
    <w:rsid w:val="00897456"/>
    <w:rsid w:val="00897A8E"/>
    <w:rsid w:val="008A1193"/>
    <w:rsid w:val="008A2B9C"/>
    <w:rsid w:val="008A341E"/>
    <w:rsid w:val="008A3573"/>
    <w:rsid w:val="008A3C8B"/>
    <w:rsid w:val="008A3F2A"/>
    <w:rsid w:val="008A4EA0"/>
    <w:rsid w:val="008A51D7"/>
    <w:rsid w:val="008A53E0"/>
    <w:rsid w:val="008A5F07"/>
    <w:rsid w:val="008A6652"/>
    <w:rsid w:val="008A67FA"/>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1CD0"/>
    <w:rsid w:val="008C2068"/>
    <w:rsid w:val="008C48F3"/>
    <w:rsid w:val="008C4C55"/>
    <w:rsid w:val="008C52CA"/>
    <w:rsid w:val="008C6253"/>
    <w:rsid w:val="008C73E7"/>
    <w:rsid w:val="008C7CA8"/>
    <w:rsid w:val="008C7E0F"/>
    <w:rsid w:val="008D0211"/>
    <w:rsid w:val="008D0753"/>
    <w:rsid w:val="008D0A7B"/>
    <w:rsid w:val="008D0FDB"/>
    <w:rsid w:val="008D2971"/>
    <w:rsid w:val="008D2C17"/>
    <w:rsid w:val="008D310D"/>
    <w:rsid w:val="008D32E7"/>
    <w:rsid w:val="008D3306"/>
    <w:rsid w:val="008D366D"/>
    <w:rsid w:val="008D3761"/>
    <w:rsid w:val="008D420C"/>
    <w:rsid w:val="008D4F3F"/>
    <w:rsid w:val="008D5244"/>
    <w:rsid w:val="008D52EC"/>
    <w:rsid w:val="008D5F7F"/>
    <w:rsid w:val="008D60B7"/>
    <w:rsid w:val="008D6CC2"/>
    <w:rsid w:val="008D7083"/>
    <w:rsid w:val="008D733D"/>
    <w:rsid w:val="008D7FE9"/>
    <w:rsid w:val="008E0110"/>
    <w:rsid w:val="008E0C33"/>
    <w:rsid w:val="008E0CF8"/>
    <w:rsid w:val="008E19B0"/>
    <w:rsid w:val="008E2AC5"/>
    <w:rsid w:val="008E32B8"/>
    <w:rsid w:val="008E33B5"/>
    <w:rsid w:val="008E340B"/>
    <w:rsid w:val="008E49FF"/>
    <w:rsid w:val="008E56BE"/>
    <w:rsid w:val="008E654D"/>
    <w:rsid w:val="008E660A"/>
    <w:rsid w:val="008E68BA"/>
    <w:rsid w:val="008E6945"/>
    <w:rsid w:val="008E7B06"/>
    <w:rsid w:val="008F094A"/>
    <w:rsid w:val="008F0AEE"/>
    <w:rsid w:val="008F10BF"/>
    <w:rsid w:val="008F15C4"/>
    <w:rsid w:val="008F2797"/>
    <w:rsid w:val="008F29EA"/>
    <w:rsid w:val="008F2A13"/>
    <w:rsid w:val="008F2E37"/>
    <w:rsid w:val="008F3C8F"/>
    <w:rsid w:val="008F3EE3"/>
    <w:rsid w:val="008F435F"/>
    <w:rsid w:val="008F6A48"/>
    <w:rsid w:val="008F6C97"/>
    <w:rsid w:val="008F6D31"/>
    <w:rsid w:val="008F6FDF"/>
    <w:rsid w:val="008F7128"/>
    <w:rsid w:val="008F7723"/>
    <w:rsid w:val="008F7D35"/>
    <w:rsid w:val="008F7DC5"/>
    <w:rsid w:val="0090025D"/>
    <w:rsid w:val="009004E8"/>
    <w:rsid w:val="00900586"/>
    <w:rsid w:val="00900592"/>
    <w:rsid w:val="00900695"/>
    <w:rsid w:val="00900E4A"/>
    <w:rsid w:val="00900FB4"/>
    <w:rsid w:val="00902067"/>
    <w:rsid w:val="009020F1"/>
    <w:rsid w:val="009029A7"/>
    <w:rsid w:val="00902C6A"/>
    <w:rsid w:val="00902CDB"/>
    <w:rsid w:val="00905271"/>
    <w:rsid w:val="0090585E"/>
    <w:rsid w:val="00905A7E"/>
    <w:rsid w:val="009068C2"/>
    <w:rsid w:val="0090778C"/>
    <w:rsid w:val="00907E2A"/>
    <w:rsid w:val="009103BF"/>
    <w:rsid w:val="00910744"/>
    <w:rsid w:val="00910831"/>
    <w:rsid w:val="00910970"/>
    <w:rsid w:val="00910A4A"/>
    <w:rsid w:val="00911188"/>
    <w:rsid w:val="009116C0"/>
    <w:rsid w:val="00911844"/>
    <w:rsid w:val="00911982"/>
    <w:rsid w:val="00911A08"/>
    <w:rsid w:val="00912A1E"/>
    <w:rsid w:val="00912BC9"/>
    <w:rsid w:val="00912CAF"/>
    <w:rsid w:val="0091312E"/>
    <w:rsid w:val="009133A6"/>
    <w:rsid w:val="0091397B"/>
    <w:rsid w:val="00913E12"/>
    <w:rsid w:val="00914249"/>
    <w:rsid w:val="00914FF6"/>
    <w:rsid w:val="00914FF7"/>
    <w:rsid w:val="0091650B"/>
    <w:rsid w:val="009166AD"/>
    <w:rsid w:val="00916E8B"/>
    <w:rsid w:val="0091746B"/>
    <w:rsid w:val="0092031B"/>
    <w:rsid w:val="009203E4"/>
    <w:rsid w:val="0092168F"/>
    <w:rsid w:val="00921A0A"/>
    <w:rsid w:val="00921B52"/>
    <w:rsid w:val="00921C51"/>
    <w:rsid w:val="00921F0F"/>
    <w:rsid w:val="0092227D"/>
    <w:rsid w:val="009228B9"/>
    <w:rsid w:val="00922ED6"/>
    <w:rsid w:val="009231A7"/>
    <w:rsid w:val="00923D06"/>
    <w:rsid w:val="009249CD"/>
    <w:rsid w:val="00924A00"/>
    <w:rsid w:val="00924FB2"/>
    <w:rsid w:val="00925434"/>
    <w:rsid w:val="00925CA3"/>
    <w:rsid w:val="00926E0D"/>
    <w:rsid w:val="00927332"/>
    <w:rsid w:val="009276A0"/>
    <w:rsid w:val="0093023A"/>
    <w:rsid w:val="009305CE"/>
    <w:rsid w:val="00930BFB"/>
    <w:rsid w:val="009310FA"/>
    <w:rsid w:val="00931471"/>
    <w:rsid w:val="00931549"/>
    <w:rsid w:val="00932226"/>
    <w:rsid w:val="009329C0"/>
    <w:rsid w:val="00932B66"/>
    <w:rsid w:val="0093318B"/>
    <w:rsid w:val="00933642"/>
    <w:rsid w:val="00934350"/>
    <w:rsid w:val="00934A62"/>
    <w:rsid w:val="00934B96"/>
    <w:rsid w:val="00934FB6"/>
    <w:rsid w:val="00935226"/>
    <w:rsid w:val="0093554F"/>
    <w:rsid w:val="00935754"/>
    <w:rsid w:val="009358AE"/>
    <w:rsid w:val="009363B3"/>
    <w:rsid w:val="009368D3"/>
    <w:rsid w:val="00936AA1"/>
    <w:rsid w:val="00937030"/>
    <w:rsid w:val="009371CE"/>
    <w:rsid w:val="009375BA"/>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6300"/>
    <w:rsid w:val="00946929"/>
    <w:rsid w:val="0094697E"/>
    <w:rsid w:val="00946A2F"/>
    <w:rsid w:val="00946F3C"/>
    <w:rsid w:val="00946FA9"/>
    <w:rsid w:val="009471AD"/>
    <w:rsid w:val="00947A0E"/>
    <w:rsid w:val="00947A1C"/>
    <w:rsid w:val="00947A81"/>
    <w:rsid w:val="009509B1"/>
    <w:rsid w:val="00950F61"/>
    <w:rsid w:val="00951231"/>
    <w:rsid w:val="00951DCF"/>
    <w:rsid w:val="00951E64"/>
    <w:rsid w:val="00951EBE"/>
    <w:rsid w:val="00951EC9"/>
    <w:rsid w:val="00952BB5"/>
    <w:rsid w:val="00952FE5"/>
    <w:rsid w:val="00953368"/>
    <w:rsid w:val="00953698"/>
    <w:rsid w:val="009541C7"/>
    <w:rsid w:val="0095464D"/>
    <w:rsid w:val="009570C1"/>
    <w:rsid w:val="0095739E"/>
    <w:rsid w:val="009579AB"/>
    <w:rsid w:val="0096040C"/>
    <w:rsid w:val="00960558"/>
    <w:rsid w:val="0096094D"/>
    <w:rsid w:val="00962220"/>
    <w:rsid w:val="00962CD5"/>
    <w:rsid w:val="00963AA8"/>
    <w:rsid w:val="00963CE6"/>
    <w:rsid w:val="00965959"/>
    <w:rsid w:val="009660C6"/>
    <w:rsid w:val="0096661C"/>
    <w:rsid w:val="009673F7"/>
    <w:rsid w:val="009674D7"/>
    <w:rsid w:val="0096768F"/>
    <w:rsid w:val="009677E8"/>
    <w:rsid w:val="00967836"/>
    <w:rsid w:val="009679EF"/>
    <w:rsid w:val="00967FFB"/>
    <w:rsid w:val="00970020"/>
    <w:rsid w:val="009703AC"/>
    <w:rsid w:val="009707C5"/>
    <w:rsid w:val="00970942"/>
    <w:rsid w:val="00970B26"/>
    <w:rsid w:val="00970CD0"/>
    <w:rsid w:val="00972875"/>
    <w:rsid w:val="009728AA"/>
    <w:rsid w:val="00973014"/>
    <w:rsid w:val="009732A9"/>
    <w:rsid w:val="00973E5D"/>
    <w:rsid w:val="009755C0"/>
    <w:rsid w:val="00975B4E"/>
    <w:rsid w:val="00976375"/>
    <w:rsid w:val="00976704"/>
    <w:rsid w:val="00977A6A"/>
    <w:rsid w:val="00977C49"/>
    <w:rsid w:val="00977FD1"/>
    <w:rsid w:val="00984207"/>
    <w:rsid w:val="00984B21"/>
    <w:rsid w:val="009853B7"/>
    <w:rsid w:val="00985631"/>
    <w:rsid w:val="00985696"/>
    <w:rsid w:val="009858F3"/>
    <w:rsid w:val="009870E9"/>
    <w:rsid w:val="0098774D"/>
    <w:rsid w:val="0098782B"/>
    <w:rsid w:val="00987EEE"/>
    <w:rsid w:val="009913C4"/>
    <w:rsid w:val="009913DC"/>
    <w:rsid w:val="00991B4C"/>
    <w:rsid w:val="00991BE6"/>
    <w:rsid w:val="00991C0B"/>
    <w:rsid w:val="00991D8E"/>
    <w:rsid w:val="0099260E"/>
    <w:rsid w:val="009932F0"/>
    <w:rsid w:val="0099383F"/>
    <w:rsid w:val="00993ADC"/>
    <w:rsid w:val="00993D4F"/>
    <w:rsid w:val="00993DE3"/>
    <w:rsid w:val="00993F1A"/>
    <w:rsid w:val="009959CC"/>
    <w:rsid w:val="00996464"/>
    <w:rsid w:val="009966F7"/>
    <w:rsid w:val="00996F75"/>
    <w:rsid w:val="0099765A"/>
    <w:rsid w:val="009976AF"/>
    <w:rsid w:val="00997FB0"/>
    <w:rsid w:val="009A09BC"/>
    <w:rsid w:val="009A0BC1"/>
    <w:rsid w:val="009A0F98"/>
    <w:rsid w:val="009A1EBC"/>
    <w:rsid w:val="009A3F55"/>
    <w:rsid w:val="009A488F"/>
    <w:rsid w:val="009A4CF3"/>
    <w:rsid w:val="009A56F0"/>
    <w:rsid w:val="009A6902"/>
    <w:rsid w:val="009B008C"/>
    <w:rsid w:val="009B0539"/>
    <w:rsid w:val="009B0D10"/>
    <w:rsid w:val="009B19AA"/>
    <w:rsid w:val="009B1CCD"/>
    <w:rsid w:val="009B28B8"/>
    <w:rsid w:val="009B2B7A"/>
    <w:rsid w:val="009B3110"/>
    <w:rsid w:val="009B353E"/>
    <w:rsid w:val="009B3C4E"/>
    <w:rsid w:val="009B411D"/>
    <w:rsid w:val="009B4246"/>
    <w:rsid w:val="009B45AA"/>
    <w:rsid w:val="009B4E22"/>
    <w:rsid w:val="009B57D6"/>
    <w:rsid w:val="009B5C57"/>
    <w:rsid w:val="009B5D68"/>
    <w:rsid w:val="009B61B3"/>
    <w:rsid w:val="009B67DC"/>
    <w:rsid w:val="009B7695"/>
    <w:rsid w:val="009C063D"/>
    <w:rsid w:val="009C086C"/>
    <w:rsid w:val="009C08FE"/>
    <w:rsid w:val="009C0A2F"/>
    <w:rsid w:val="009C0D24"/>
    <w:rsid w:val="009C1886"/>
    <w:rsid w:val="009C25C7"/>
    <w:rsid w:val="009C29DE"/>
    <w:rsid w:val="009C31FB"/>
    <w:rsid w:val="009C356F"/>
    <w:rsid w:val="009C3758"/>
    <w:rsid w:val="009C3C3E"/>
    <w:rsid w:val="009C3FC0"/>
    <w:rsid w:val="009C4658"/>
    <w:rsid w:val="009C5259"/>
    <w:rsid w:val="009C543F"/>
    <w:rsid w:val="009C5A0F"/>
    <w:rsid w:val="009C5DAA"/>
    <w:rsid w:val="009C5E36"/>
    <w:rsid w:val="009C6D82"/>
    <w:rsid w:val="009C7722"/>
    <w:rsid w:val="009C7A1B"/>
    <w:rsid w:val="009D03D6"/>
    <w:rsid w:val="009D1DB4"/>
    <w:rsid w:val="009D2B04"/>
    <w:rsid w:val="009D4404"/>
    <w:rsid w:val="009D4E5F"/>
    <w:rsid w:val="009D5D2D"/>
    <w:rsid w:val="009D60F5"/>
    <w:rsid w:val="009D691C"/>
    <w:rsid w:val="009D6A0B"/>
    <w:rsid w:val="009D6B9B"/>
    <w:rsid w:val="009D7285"/>
    <w:rsid w:val="009D73A0"/>
    <w:rsid w:val="009D7F9E"/>
    <w:rsid w:val="009E0387"/>
    <w:rsid w:val="009E072A"/>
    <w:rsid w:val="009E0878"/>
    <w:rsid w:val="009E0AB2"/>
    <w:rsid w:val="009E0D0A"/>
    <w:rsid w:val="009E0DE8"/>
    <w:rsid w:val="009E1760"/>
    <w:rsid w:val="009E1B63"/>
    <w:rsid w:val="009E20A8"/>
    <w:rsid w:val="009E28E0"/>
    <w:rsid w:val="009E2A72"/>
    <w:rsid w:val="009E2B76"/>
    <w:rsid w:val="009E3400"/>
    <w:rsid w:val="009E38C6"/>
    <w:rsid w:val="009E3AF4"/>
    <w:rsid w:val="009E408B"/>
    <w:rsid w:val="009E44AA"/>
    <w:rsid w:val="009E48A6"/>
    <w:rsid w:val="009E49F5"/>
    <w:rsid w:val="009E4E2C"/>
    <w:rsid w:val="009E50FD"/>
    <w:rsid w:val="009E5842"/>
    <w:rsid w:val="009E5D42"/>
    <w:rsid w:val="009E721C"/>
    <w:rsid w:val="009E77FC"/>
    <w:rsid w:val="009F0F39"/>
    <w:rsid w:val="009F1DFC"/>
    <w:rsid w:val="009F30BE"/>
    <w:rsid w:val="009F3277"/>
    <w:rsid w:val="009F3F53"/>
    <w:rsid w:val="009F46A5"/>
    <w:rsid w:val="009F558E"/>
    <w:rsid w:val="009F617D"/>
    <w:rsid w:val="009F6760"/>
    <w:rsid w:val="009F6B29"/>
    <w:rsid w:val="00A00B84"/>
    <w:rsid w:val="00A011EA"/>
    <w:rsid w:val="00A02D11"/>
    <w:rsid w:val="00A036B3"/>
    <w:rsid w:val="00A03857"/>
    <w:rsid w:val="00A038C5"/>
    <w:rsid w:val="00A03DF8"/>
    <w:rsid w:val="00A04002"/>
    <w:rsid w:val="00A04E4D"/>
    <w:rsid w:val="00A05481"/>
    <w:rsid w:val="00A05D70"/>
    <w:rsid w:val="00A06633"/>
    <w:rsid w:val="00A0667A"/>
    <w:rsid w:val="00A071AC"/>
    <w:rsid w:val="00A075C0"/>
    <w:rsid w:val="00A10E89"/>
    <w:rsid w:val="00A10F48"/>
    <w:rsid w:val="00A12046"/>
    <w:rsid w:val="00A1224F"/>
    <w:rsid w:val="00A12BE4"/>
    <w:rsid w:val="00A13DAA"/>
    <w:rsid w:val="00A14104"/>
    <w:rsid w:val="00A1539B"/>
    <w:rsid w:val="00A166E6"/>
    <w:rsid w:val="00A16B12"/>
    <w:rsid w:val="00A179DD"/>
    <w:rsid w:val="00A209EA"/>
    <w:rsid w:val="00A20C9E"/>
    <w:rsid w:val="00A20D8D"/>
    <w:rsid w:val="00A212CE"/>
    <w:rsid w:val="00A21485"/>
    <w:rsid w:val="00A22154"/>
    <w:rsid w:val="00A2236D"/>
    <w:rsid w:val="00A2313C"/>
    <w:rsid w:val="00A236D8"/>
    <w:rsid w:val="00A23BDB"/>
    <w:rsid w:val="00A23C3D"/>
    <w:rsid w:val="00A244AB"/>
    <w:rsid w:val="00A2495B"/>
    <w:rsid w:val="00A24C0C"/>
    <w:rsid w:val="00A25488"/>
    <w:rsid w:val="00A2568B"/>
    <w:rsid w:val="00A25B36"/>
    <w:rsid w:val="00A26811"/>
    <w:rsid w:val="00A2681C"/>
    <w:rsid w:val="00A273B6"/>
    <w:rsid w:val="00A30549"/>
    <w:rsid w:val="00A30E3F"/>
    <w:rsid w:val="00A310DA"/>
    <w:rsid w:val="00A31112"/>
    <w:rsid w:val="00A314A6"/>
    <w:rsid w:val="00A323F6"/>
    <w:rsid w:val="00A3277E"/>
    <w:rsid w:val="00A3397B"/>
    <w:rsid w:val="00A3423B"/>
    <w:rsid w:val="00A368E5"/>
    <w:rsid w:val="00A36974"/>
    <w:rsid w:val="00A36BD5"/>
    <w:rsid w:val="00A36D8E"/>
    <w:rsid w:val="00A3733D"/>
    <w:rsid w:val="00A37EDF"/>
    <w:rsid w:val="00A4033D"/>
    <w:rsid w:val="00A405B5"/>
    <w:rsid w:val="00A406A7"/>
    <w:rsid w:val="00A418A1"/>
    <w:rsid w:val="00A4259F"/>
    <w:rsid w:val="00A42C76"/>
    <w:rsid w:val="00A42CCC"/>
    <w:rsid w:val="00A4326D"/>
    <w:rsid w:val="00A438E0"/>
    <w:rsid w:val="00A445AE"/>
    <w:rsid w:val="00A44B54"/>
    <w:rsid w:val="00A450BF"/>
    <w:rsid w:val="00A45363"/>
    <w:rsid w:val="00A4567A"/>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5DD"/>
    <w:rsid w:val="00A61978"/>
    <w:rsid w:val="00A62166"/>
    <w:rsid w:val="00A6250A"/>
    <w:rsid w:val="00A627E7"/>
    <w:rsid w:val="00A62DED"/>
    <w:rsid w:val="00A62E65"/>
    <w:rsid w:val="00A63B2E"/>
    <w:rsid w:val="00A63E9E"/>
    <w:rsid w:val="00A63F48"/>
    <w:rsid w:val="00A64715"/>
    <w:rsid w:val="00A64771"/>
    <w:rsid w:val="00A650AA"/>
    <w:rsid w:val="00A663F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0B94"/>
    <w:rsid w:val="00A8162D"/>
    <w:rsid w:val="00A81856"/>
    <w:rsid w:val="00A82D12"/>
    <w:rsid w:val="00A838C4"/>
    <w:rsid w:val="00A84998"/>
    <w:rsid w:val="00A84EA4"/>
    <w:rsid w:val="00A85874"/>
    <w:rsid w:val="00A85917"/>
    <w:rsid w:val="00A87A97"/>
    <w:rsid w:val="00A90027"/>
    <w:rsid w:val="00A90111"/>
    <w:rsid w:val="00A9096F"/>
    <w:rsid w:val="00A91140"/>
    <w:rsid w:val="00A917FB"/>
    <w:rsid w:val="00A92147"/>
    <w:rsid w:val="00A92302"/>
    <w:rsid w:val="00A92C4E"/>
    <w:rsid w:val="00A93264"/>
    <w:rsid w:val="00A938BC"/>
    <w:rsid w:val="00A94A18"/>
    <w:rsid w:val="00A951F5"/>
    <w:rsid w:val="00A95FA3"/>
    <w:rsid w:val="00A960D4"/>
    <w:rsid w:val="00A96423"/>
    <w:rsid w:val="00AA0838"/>
    <w:rsid w:val="00AA1A7C"/>
    <w:rsid w:val="00AA1FDB"/>
    <w:rsid w:val="00AA286F"/>
    <w:rsid w:val="00AA2E76"/>
    <w:rsid w:val="00AA30EA"/>
    <w:rsid w:val="00AA3FDF"/>
    <w:rsid w:val="00AA4088"/>
    <w:rsid w:val="00AA4880"/>
    <w:rsid w:val="00AA4930"/>
    <w:rsid w:val="00AA54B9"/>
    <w:rsid w:val="00AA5792"/>
    <w:rsid w:val="00AA68D3"/>
    <w:rsid w:val="00AA69BA"/>
    <w:rsid w:val="00AB062D"/>
    <w:rsid w:val="00AB0665"/>
    <w:rsid w:val="00AB0F4D"/>
    <w:rsid w:val="00AB16DB"/>
    <w:rsid w:val="00AB18B7"/>
    <w:rsid w:val="00AB20C9"/>
    <w:rsid w:val="00AB230F"/>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5"/>
    <w:rsid w:val="00AB6D5D"/>
    <w:rsid w:val="00AB78BE"/>
    <w:rsid w:val="00AC05CC"/>
    <w:rsid w:val="00AC0862"/>
    <w:rsid w:val="00AC0972"/>
    <w:rsid w:val="00AC0DD8"/>
    <w:rsid w:val="00AC1B1D"/>
    <w:rsid w:val="00AC1C35"/>
    <w:rsid w:val="00AC2C2D"/>
    <w:rsid w:val="00AC3234"/>
    <w:rsid w:val="00AC348A"/>
    <w:rsid w:val="00AC42C9"/>
    <w:rsid w:val="00AC5014"/>
    <w:rsid w:val="00AC5966"/>
    <w:rsid w:val="00AC5BBE"/>
    <w:rsid w:val="00AC5CF7"/>
    <w:rsid w:val="00AC63EA"/>
    <w:rsid w:val="00AC64C9"/>
    <w:rsid w:val="00AC6525"/>
    <w:rsid w:val="00AC66B4"/>
    <w:rsid w:val="00AC6D42"/>
    <w:rsid w:val="00AC6DC8"/>
    <w:rsid w:val="00AC7231"/>
    <w:rsid w:val="00AC733F"/>
    <w:rsid w:val="00AC75EA"/>
    <w:rsid w:val="00AD022C"/>
    <w:rsid w:val="00AD0F48"/>
    <w:rsid w:val="00AD0FBC"/>
    <w:rsid w:val="00AD15CE"/>
    <w:rsid w:val="00AD1760"/>
    <w:rsid w:val="00AD1BC1"/>
    <w:rsid w:val="00AD277A"/>
    <w:rsid w:val="00AD338F"/>
    <w:rsid w:val="00AD3A76"/>
    <w:rsid w:val="00AD44AD"/>
    <w:rsid w:val="00AD45CE"/>
    <w:rsid w:val="00AD53A3"/>
    <w:rsid w:val="00AD62F7"/>
    <w:rsid w:val="00AD6435"/>
    <w:rsid w:val="00AD6771"/>
    <w:rsid w:val="00AD68A5"/>
    <w:rsid w:val="00AD7038"/>
    <w:rsid w:val="00AD79C9"/>
    <w:rsid w:val="00AD7DFE"/>
    <w:rsid w:val="00AE0625"/>
    <w:rsid w:val="00AE0D95"/>
    <w:rsid w:val="00AE1771"/>
    <w:rsid w:val="00AE1ED4"/>
    <w:rsid w:val="00AE2756"/>
    <w:rsid w:val="00AE28F2"/>
    <w:rsid w:val="00AE2953"/>
    <w:rsid w:val="00AE305B"/>
    <w:rsid w:val="00AE3B47"/>
    <w:rsid w:val="00AE4C41"/>
    <w:rsid w:val="00AE5C32"/>
    <w:rsid w:val="00AE6690"/>
    <w:rsid w:val="00AE67AA"/>
    <w:rsid w:val="00AE752B"/>
    <w:rsid w:val="00AF0203"/>
    <w:rsid w:val="00AF0A36"/>
    <w:rsid w:val="00AF161D"/>
    <w:rsid w:val="00AF166C"/>
    <w:rsid w:val="00AF3A10"/>
    <w:rsid w:val="00AF4066"/>
    <w:rsid w:val="00AF47E9"/>
    <w:rsid w:val="00AF4E29"/>
    <w:rsid w:val="00AF4F81"/>
    <w:rsid w:val="00AF518D"/>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74C"/>
    <w:rsid w:val="00B05F33"/>
    <w:rsid w:val="00B079D3"/>
    <w:rsid w:val="00B1044F"/>
    <w:rsid w:val="00B1080F"/>
    <w:rsid w:val="00B11B79"/>
    <w:rsid w:val="00B11E83"/>
    <w:rsid w:val="00B12639"/>
    <w:rsid w:val="00B12848"/>
    <w:rsid w:val="00B12B5A"/>
    <w:rsid w:val="00B12BC8"/>
    <w:rsid w:val="00B13922"/>
    <w:rsid w:val="00B13BCB"/>
    <w:rsid w:val="00B13C50"/>
    <w:rsid w:val="00B13EE8"/>
    <w:rsid w:val="00B1471C"/>
    <w:rsid w:val="00B15A22"/>
    <w:rsid w:val="00B16CF7"/>
    <w:rsid w:val="00B16F09"/>
    <w:rsid w:val="00B17411"/>
    <w:rsid w:val="00B179F5"/>
    <w:rsid w:val="00B17E57"/>
    <w:rsid w:val="00B2041E"/>
    <w:rsid w:val="00B20A15"/>
    <w:rsid w:val="00B20B8C"/>
    <w:rsid w:val="00B21000"/>
    <w:rsid w:val="00B218FB"/>
    <w:rsid w:val="00B219FD"/>
    <w:rsid w:val="00B21BCF"/>
    <w:rsid w:val="00B22638"/>
    <w:rsid w:val="00B22AC1"/>
    <w:rsid w:val="00B23064"/>
    <w:rsid w:val="00B23068"/>
    <w:rsid w:val="00B23B67"/>
    <w:rsid w:val="00B24131"/>
    <w:rsid w:val="00B24411"/>
    <w:rsid w:val="00B24D59"/>
    <w:rsid w:val="00B25A4A"/>
    <w:rsid w:val="00B2683E"/>
    <w:rsid w:val="00B26B18"/>
    <w:rsid w:val="00B27584"/>
    <w:rsid w:val="00B27D94"/>
    <w:rsid w:val="00B30046"/>
    <w:rsid w:val="00B30191"/>
    <w:rsid w:val="00B3080A"/>
    <w:rsid w:val="00B32156"/>
    <w:rsid w:val="00B326CA"/>
    <w:rsid w:val="00B333EF"/>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B33"/>
    <w:rsid w:val="00B41C51"/>
    <w:rsid w:val="00B41C97"/>
    <w:rsid w:val="00B42172"/>
    <w:rsid w:val="00B42344"/>
    <w:rsid w:val="00B43BDB"/>
    <w:rsid w:val="00B44BB9"/>
    <w:rsid w:val="00B45024"/>
    <w:rsid w:val="00B45944"/>
    <w:rsid w:val="00B45A06"/>
    <w:rsid w:val="00B45BE7"/>
    <w:rsid w:val="00B46193"/>
    <w:rsid w:val="00B461C1"/>
    <w:rsid w:val="00B46644"/>
    <w:rsid w:val="00B51A9A"/>
    <w:rsid w:val="00B523E2"/>
    <w:rsid w:val="00B529E6"/>
    <w:rsid w:val="00B530BA"/>
    <w:rsid w:val="00B5361F"/>
    <w:rsid w:val="00B53653"/>
    <w:rsid w:val="00B53866"/>
    <w:rsid w:val="00B53F4D"/>
    <w:rsid w:val="00B546DA"/>
    <w:rsid w:val="00B548C1"/>
    <w:rsid w:val="00B548C5"/>
    <w:rsid w:val="00B54AC4"/>
    <w:rsid w:val="00B55D49"/>
    <w:rsid w:val="00B56377"/>
    <w:rsid w:val="00B56A15"/>
    <w:rsid w:val="00B5786C"/>
    <w:rsid w:val="00B60264"/>
    <w:rsid w:val="00B60AFA"/>
    <w:rsid w:val="00B628EE"/>
    <w:rsid w:val="00B6304D"/>
    <w:rsid w:val="00B636F4"/>
    <w:rsid w:val="00B64276"/>
    <w:rsid w:val="00B64B14"/>
    <w:rsid w:val="00B65E68"/>
    <w:rsid w:val="00B66241"/>
    <w:rsid w:val="00B66387"/>
    <w:rsid w:val="00B66600"/>
    <w:rsid w:val="00B66E3D"/>
    <w:rsid w:val="00B66F01"/>
    <w:rsid w:val="00B66FC9"/>
    <w:rsid w:val="00B6734A"/>
    <w:rsid w:val="00B673DF"/>
    <w:rsid w:val="00B6785B"/>
    <w:rsid w:val="00B7013A"/>
    <w:rsid w:val="00B70B3A"/>
    <w:rsid w:val="00B71172"/>
    <w:rsid w:val="00B716E0"/>
    <w:rsid w:val="00B72641"/>
    <w:rsid w:val="00B72732"/>
    <w:rsid w:val="00B72DF4"/>
    <w:rsid w:val="00B74B20"/>
    <w:rsid w:val="00B7518F"/>
    <w:rsid w:val="00B754C8"/>
    <w:rsid w:val="00B75CD5"/>
    <w:rsid w:val="00B75FBD"/>
    <w:rsid w:val="00B7724E"/>
    <w:rsid w:val="00B7736E"/>
    <w:rsid w:val="00B77D5D"/>
    <w:rsid w:val="00B77D79"/>
    <w:rsid w:val="00B80057"/>
    <w:rsid w:val="00B801B2"/>
    <w:rsid w:val="00B80FD3"/>
    <w:rsid w:val="00B81215"/>
    <w:rsid w:val="00B81DD7"/>
    <w:rsid w:val="00B81E3B"/>
    <w:rsid w:val="00B82A2D"/>
    <w:rsid w:val="00B82B80"/>
    <w:rsid w:val="00B82FE6"/>
    <w:rsid w:val="00B830ED"/>
    <w:rsid w:val="00B838A6"/>
    <w:rsid w:val="00B8410A"/>
    <w:rsid w:val="00B8479E"/>
    <w:rsid w:val="00B847FB"/>
    <w:rsid w:val="00B84E5A"/>
    <w:rsid w:val="00B852E7"/>
    <w:rsid w:val="00B85343"/>
    <w:rsid w:val="00B85B50"/>
    <w:rsid w:val="00B86477"/>
    <w:rsid w:val="00B869A8"/>
    <w:rsid w:val="00B86A89"/>
    <w:rsid w:val="00B9048B"/>
    <w:rsid w:val="00B90AB5"/>
    <w:rsid w:val="00B911AE"/>
    <w:rsid w:val="00B91C83"/>
    <w:rsid w:val="00B91C8B"/>
    <w:rsid w:val="00B92A0C"/>
    <w:rsid w:val="00B92BF9"/>
    <w:rsid w:val="00B941DB"/>
    <w:rsid w:val="00B94B85"/>
    <w:rsid w:val="00B94BDC"/>
    <w:rsid w:val="00B94CA3"/>
    <w:rsid w:val="00B951F9"/>
    <w:rsid w:val="00B9560E"/>
    <w:rsid w:val="00B9634E"/>
    <w:rsid w:val="00B96995"/>
    <w:rsid w:val="00B969DA"/>
    <w:rsid w:val="00B97084"/>
    <w:rsid w:val="00B972AC"/>
    <w:rsid w:val="00B9793E"/>
    <w:rsid w:val="00BA0E8D"/>
    <w:rsid w:val="00BA0FF9"/>
    <w:rsid w:val="00BA374C"/>
    <w:rsid w:val="00BA3EB0"/>
    <w:rsid w:val="00BA5129"/>
    <w:rsid w:val="00BA520C"/>
    <w:rsid w:val="00BA5B16"/>
    <w:rsid w:val="00BA6050"/>
    <w:rsid w:val="00BA6495"/>
    <w:rsid w:val="00BA6635"/>
    <w:rsid w:val="00BA6B33"/>
    <w:rsid w:val="00BA6EBA"/>
    <w:rsid w:val="00BA71D2"/>
    <w:rsid w:val="00BA7274"/>
    <w:rsid w:val="00BA76A4"/>
    <w:rsid w:val="00BB0034"/>
    <w:rsid w:val="00BB008E"/>
    <w:rsid w:val="00BB08DF"/>
    <w:rsid w:val="00BB0AEE"/>
    <w:rsid w:val="00BB0BC9"/>
    <w:rsid w:val="00BB0CEC"/>
    <w:rsid w:val="00BB100F"/>
    <w:rsid w:val="00BB1569"/>
    <w:rsid w:val="00BB20FA"/>
    <w:rsid w:val="00BB2A60"/>
    <w:rsid w:val="00BB35BA"/>
    <w:rsid w:val="00BB3CA3"/>
    <w:rsid w:val="00BB3ECE"/>
    <w:rsid w:val="00BB4613"/>
    <w:rsid w:val="00BB47C4"/>
    <w:rsid w:val="00BB55D0"/>
    <w:rsid w:val="00BB61BF"/>
    <w:rsid w:val="00BB65D4"/>
    <w:rsid w:val="00BB69A4"/>
    <w:rsid w:val="00BB69E7"/>
    <w:rsid w:val="00BB73C6"/>
    <w:rsid w:val="00BB7D5D"/>
    <w:rsid w:val="00BC03AC"/>
    <w:rsid w:val="00BC168E"/>
    <w:rsid w:val="00BC170E"/>
    <w:rsid w:val="00BC1A4E"/>
    <w:rsid w:val="00BC1AFF"/>
    <w:rsid w:val="00BC1B56"/>
    <w:rsid w:val="00BC2197"/>
    <w:rsid w:val="00BC2995"/>
    <w:rsid w:val="00BC3A1B"/>
    <w:rsid w:val="00BC3AA8"/>
    <w:rsid w:val="00BC514A"/>
    <w:rsid w:val="00BC55B2"/>
    <w:rsid w:val="00BC5DBA"/>
    <w:rsid w:val="00BC5E93"/>
    <w:rsid w:val="00BC62F1"/>
    <w:rsid w:val="00BC6483"/>
    <w:rsid w:val="00BC6D21"/>
    <w:rsid w:val="00BC6F46"/>
    <w:rsid w:val="00BC7E25"/>
    <w:rsid w:val="00BC7EFF"/>
    <w:rsid w:val="00BC7FE6"/>
    <w:rsid w:val="00BD0160"/>
    <w:rsid w:val="00BD0A57"/>
    <w:rsid w:val="00BD0F1E"/>
    <w:rsid w:val="00BD12E8"/>
    <w:rsid w:val="00BD1363"/>
    <w:rsid w:val="00BD2EFE"/>
    <w:rsid w:val="00BD379C"/>
    <w:rsid w:val="00BD3EF8"/>
    <w:rsid w:val="00BD4236"/>
    <w:rsid w:val="00BD53EE"/>
    <w:rsid w:val="00BD56EF"/>
    <w:rsid w:val="00BD5B27"/>
    <w:rsid w:val="00BD5C37"/>
    <w:rsid w:val="00BD66BB"/>
    <w:rsid w:val="00BD673D"/>
    <w:rsid w:val="00BD6E02"/>
    <w:rsid w:val="00BD7951"/>
    <w:rsid w:val="00BE0121"/>
    <w:rsid w:val="00BE07AD"/>
    <w:rsid w:val="00BE07CD"/>
    <w:rsid w:val="00BE0A74"/>
    <w:rsid w:val="00BE0F08"/>
    <w:rsid w:val="00BE1455"/>
    <w:rsid w:val="00BE1A50"/>
    <w:rsid w:val="00BE21C1"/>
    <w:rsid w:val="00BE3C57"/>
    <w:rsid w:val="00BE3D09"/>
    <w:rsid w:val="00BE445D"/>
    <w:rsid w:val="00BE48E0"/>
    <w:rsid w:val="00BE4B66"/>
    <w:rsid w:val="00BE57EF"/>
    <w:rsid w:val="00BE58C5"/>
    <w:rsid w:val="00BE6DB0"/>
    <w:rsid w:val="00BE6EF6"/>
    <w:rsid w:val="00BE7D7C"/>
    <w:rsid w:val="00BF06F3"/>
    <w:rsid w:val="00BF071E"/>
    <w:rsid w:val="00BF0874"/>
    <w:rsid w:val="00BF1FFD"/>
    <w:rsid w:val="00BF264A"/>
    <w:rsid w:val="00BF27DD"/>
    <w:rsid w:val="00BF3095"/>
    <w:rsid w:val="00BF32C8"/>
    <w:rsid w:val="00BF37AE"/>
    <w:rsid w:val="00BF3964"/>
    <w:rsid w:val="00BF3C71"/>
    <w:rsid w:val="00BF3D93"/>
    <w:rsid w:val="00BF44BE"/>
    <w:rsid w:val="00BF573A"/>
    <w:rsid w:val="00BF6F2C"/>
    <w:rsid w:val="00BF7255"/>
    <w:rsid w:val="00BF765B"/>
    <w:rsid w:val="00BF7A5E"/>
    <w:rsid w:val="00C02FE6"/>
    <w:rsid w:val="00C036B1"/>
    <w:rsid w:val="00C03B7C"/>
    <w:rsid w:val="00C03EF1"/>
    <w:rsid w:val="00C04370"/>
    <w:rsid w:val="00C05E5B"/>
    <w:rsid w:val="00C05FA5"/>
    <w:rsid w:val="00C061EE"/>
    <w:rsid w:val="00C06986"/>
    <w:rsid w:val="00C06F43"/>
    <w:rsid w:val="00C07197"/>
    <w:rsid w:val="00C0799D"/>
    <w:rsid w:val="00C07A46"/>
    <w:rsid w:val="00C07C7F"/>
    <w:rsid w:val="00C102A2"/>
    <w:rsid w:val="00C107BF"/>
    <w:rsid w:val="00C108C8"/>
    <w:rsid w:val="00C10CDB"/>
    <w:rsid w:val="00C116BF"/>
    <w:rsid w:val="00C1188B"/>
    <w:rsid w:val="00C11EB1"/>
    <w:rsid w:val="00C12884"/>
    <w:rsid w:val="00C12B37"/>
    <w:rsid w:val="00C13508"/>
    <w:rsid w:val="00C13747"/>
    <w:rsid w:val="00C14720"/>
    <w:rsid w:val="00C149F4"/>
    <w:rsid w:val="00C14F0C"/>
    <w:rsid w:val="00C15DCF"/>
    <w:rsid w:val="00C1609C"/>
    <w:rsid w:val="00C17627"/>
    <w:rsid w:val="00C17AF0"/>
    <w:rsid w:val="00C17DD2"/>
    <w:rsid w:val="00C20025"/>
    <w:rsid w:val="00C20A9C"/>
    <w:rsid w:val="00C20B80"/>
    <w:rsid w:val="00C21DC6"/>
    <w:rsid w:val="00C220F3"/>
    <w:rsid w:val="00C22A26"/>
    <w:rsid w:val="00C22BA0"/>
    <w:rsid w:val="00C2316D"/>
    <w:rsid w:val="00C234F2"/>
    <w:rsid w:val="00C23E5E"/>
    <w:rsid w:val="00C24007"/>
    <w:rsid w:val="00C24392"/>
    <w:rsid w:val="00C246F2"/>
    <w:rsid w:val="00C25B28"/>
    <w:rsid w:val="00C25D85"/>
    <w:rsid w:val="00C26AB5"/>
    <w:rsid w:val="00C26F94"/>
    <w:rsid w:val="00C30B7F"/>
    <w:rsid w:val="00C30BCA"/>
    <w:rsid w:val="00C30FCF"/>
    <w:rsid w:val="00C312F1"/>
    <w:rsid w:val="00C31AA7"/>
    <w:rsid w:val="00C31E0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3B5"/>
    <w:rsid w:val="00C404C7"/>
    <w:rsid w:val="00C40A05"/>
    <w:rsid w:val="00C41408"/>
    <w:rsid w:val="00C41413"/>
    <w:rsid w:val="00C42029"/>
    <w:rsid w:val="00C4247E"/>
    <w:rsid w:val="00C42967"/>
    <w:rsid w:val="00C42ADF"/>
    <w:rsid w:val="00C42C06"/>
    <w:rsid w:val="00C43103"/>
    <w:rsid w:val="00C435BD"/>
    <w:rsid w:val="00C43786"/>
    <w:rsid w:val="00C442E8"/>
    <w:rsid w:val="00C448D9"/>
    <w:rsid w:val="00C452F1"/>
    <w:rsid w:val="00C461E4"/>
    <w:rsid w:val="00C4712B"/>
    <w:rsid w:val="00C47B92"/>
    <w:rsid w:val="00C47FCB"/>
    <w:rsid w:val="00C5046D"/>
    <w:rsid w:val="00C50538"/>
    <w:rsid w:val="00C50F80"/>
    <w:rsid w:val="00C5186E"/>
    <w:rsid w:val="00C52516"/>
    <w:rsid w:val="00C52595"/>
    <w:rsid w:val="00C52B3F"/>
    <w:rsid w:val="00C54001"/>
    <w:rsid w:val="00C55661"/>
    <w:rsid w:val="00C56AEE"/>
    <w:rsid w:val="00C574ED"/>
    <w:rsid w:val="00C57B71"/>
    <w:rsid w:val="00C57F6F"/>
    <w:rsid w:val="00C603D9"/>
    <w:rsid w:val="00C60D58"/>
    <w:rsid w:val="00C61F29"/>
    <w:rsid w:val="00C61F47"/>
    <w:rsid w:val="00C62AB9"/>
    <w:rsid w:val="00C62CE1"/>
    <w:rsid w:val="00C63820"/>
    <w:rsid w:val="00C6396B"/>
    <w:rsid w:val="00C63DA1"/>
    <w:rsid w:val="00C6421F"/>
    <w:rsid w:val="00C670E4"/>
    <w:rsid w:val="00C67258"/>
    <w:rsid w:val="00C679D5"/>
    <w:rsid w:val="00C67E06"/>
    <w:rsid w:val="00C67E65"/>
    <w:rsid w:val="00C70950"/>
    <w:rsid w:val="00C712F7"/>
    <w:rsid w:val="00C71AB0"/>
    <w:rsid w:val="00C725F8"/>
    <w:rsid w:val="00C72AAA"/>
    <w:rsid w:val="00C72EB2"/>
    <w:rsid w:val="00C731AA"/>
    <w:rsid w:val="00C735D7"/>
    <w:rsid w:val="00C739CF"/>
    <w:rsid w:val="00C74124"/>
    <w:rsid w:val="00C74C54"/>
    <w:rsid w:val="00C758F9"/>
    <w:rsid w:val="00C7595D"/>
    <w:rsid w:val="00C805F0"/>
    <w:rsid w:val="00C812D1"/>
    <w:rsid w:val="00C82E82"/>
    <w:rsid w:val="00C834C1"/>
    <w:rsid w:val="00C837E6"/>
    <w:rsid w:val="00C838DB"/>
    <w:rsid w:val="00C84180"/>
    <w:rsid w:val="00C86437"/>
    <w:rsid w:val="00C868F5"/>
    <w:rsid w:val="00C8694C"/>
    <w:rsid w:val="00C86BDF"/>
    <w:rsid w:val="00C86D3C"/>
    <w:rsid w:val="00C87078"/>
    <w:rsid w:val="00C870E7"/>
    <w:rsid w:val="00C87512"/>
    <w:rsid w:val="00C8759D"/>
    <w:rsid w:val="00C87B10"/>
    <w:rsid w:val="00C90115"/>
    <w:rsid w:val="00C90800"/>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95A40"/>
    <w:rsid w:val="00CA01B6"/>
    <w:rsid w:val="00CA02E2"/>
    <w:rsid w:val="00CA03AF"/>
    <w:rsid w:val="00CA0F3C"/>
    <w:rsid w:val="00CA10A9"/>
    <w:rsid w:val="00CA2332"/>
    <w:rsid w:val="00CA3822"/>
    <w:rsid w:val="00CA460C"/>
    <w:rsid w:val="00CA6293"/>
    <w:rsid w:val="00CA6DA5"/>
    <w:rsid w:val="00CA7654"/>
    <w:rsid w:val="00CA7AC8"/>
    <w:rsid w:val="00CA7AE3"/>
    <w:rsid w:val="00CA7B96"/>
    <w:rsid w:val="00CB009A"/>
    <w:rsid w:val="00CB0BCD"/>
    <w:rsid w:val="00CB1068"/>
    <w:rsid w:val="00CB107F"/>
    <w:rsid w:val="00CB115F"/>
    <w:rsid w:val="00CB21FF"/>
    <w:rsid w:val="00CB27DF"/>
    <w:rsid w:val="00CB2914"/>
    <w:rsid w:val="00CB2CAC"/>
    <w:rsid w:val="00CB2F7A"/>
    <w:rsid w:val="00CB390D"/>
    <w:rsid w:val="00CB3DD8"/>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C3F"/>
    <w:rsid w:val="00CC6C47"/>
    <w:rsid w:val="00CC6D2E"/>
    <w:rsid w:val="00CD02D7"/>
    <w:rsid w:val="00CD03AF"/>
    <w:rsid w:val="00CD1282"/>
    <w:rsid w:val="00CD1BDE"/>
    <w:rsid w:val="00CD269C"/>
    <w:rsid w:val="00CD2730"/>
    <w:rsid w:val="00CD2B39"/>
    <w:rsid w:val="00CD3522"/>
    <w:rsid w:val="00CD3856"/>
    <w:rsid w:val="00CD438E"/>
    <w:rsid w:val="00CD454B"/>
    <w:rsid w:val="00CD4576"/>
    <w:rsid w:val="00CD4BFE"/>
    <w:rsid w:val="00CD5901"/>
    <w:rsid w:val="00CD65CB"/>
    <w:rsid w:val="00CD6F2F"/>
    <w:rsid w:val="00CD797A"/>
    <w:rsid w:val="00CD7982"/>
    <w:rsid w:val="00CE067B"/>
    <w:rsid w:val="00CE0CEC"/>
    <w:rsid w:val="00CE0E45"/>
    <w:rsid w:val="00CE20C2"/>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AE6"/>
    <w:rsid w:val="00CF2E6B"/>
    <w:rsid w:val="00CF364D"/>
    <w:rsid w:val="00CF3F03"/>
    <w:rsid w:val="00CF42B9"/>
    <w:rsid w:val="00CF5B41"/>
    <w:rsid w:val="00CF787F"/>
    <w:rsid w:val="00D004AA"/>
    <w:rsid w:val="00D0067F"/>
    <w:rsid w:val="00D01691"/>
    <w:rsid w:val="00D01A40"/>
    <w:rsid w:val="00D01C07"/>
    <w:rsid w:val="00D02016"/>
    <w:rsid w:val="00D02149"/>
    <w:rsid w:val="00D0369D"/>
    <w:rsid w:val="00D03A9D"/>
    <w:rsid w:val="00D03E8B"/>
    <w:rsid w:val="00D04AE1"/>
    <w:rsid w:val="00D0575A"/>
    <w:rsid w:val="00D0608A"/>
    <w:rsid w:val="00D06C82"/>
    <w:rsid w:val="00D10219"/>
    <w:rsid w:val="00D10327"/>
    <w:rsid w:val="00D10727"/>
    <w:rsid w:val="00D10B09"/>
    <w:rsid w:val="00D118E1"/>
    <w:rsid w:val="00D11DAA"/>
    <w:rsid w:val="00D11EFE"/>
    <w:rsid w:val="00D121AF"/>
    <w:rsid w:val="00D12B2A"/>
    <w:rsid w:val="00D12CA2"/>
    <w:rsid w:val="00D134D5"/>
    <w:rsid w:val="00D142CD"/>
    <w:rsid w:val="00D147E6"/>
    <w:rsid w:val="00D1486B"/>
    <w:rsid w:val="00D154D5"/>
    <w:rsid w:val="00D167CD"/>
    <w:rsid w:val="00D21CAB"/>
    <w:rsid w:val="00D21F0D"/>
    <w:rsid w:val="00D23601"/>
    <w:rsid w:val="00D243D3"/>
    <w:rsid w:val="00D247C5"/>
    <w:rsid w:val="00D24840"/>
    <w:rsid w:val="00D24B1A"/>
    <w:rsid w:val="00D259DA"/>
    <w:rsid w:val="00D25E60"/>
    <w:rsid w:val="00D26ACF"/>
    <w:rsid w:val="00D27A29"/>
    <w:rsid w:val="00D302A2"/>
    <w:rsid w:val="00D30C45"/>
    <w:rsid w:val="00D31B0A"/>
    <w:rsid w:val="00D32982"/>
    <w:rsid w:val="00D33CC4"/>
    <w:rsid w:val="00D33D6F"/>
    <w:rsid w:val="00D34133"/>
    <w:rsid w:val="00D34279"/>
    <w:rsid w:val="00D3444D"/>
    <w:rsid w:val="00D34826"/>
    <w:rsid w:val="00D352AF"/>
    <w:rsid w:val="00D35829"/>
    <w:rsid w:val="00D35F97"/>
    <w:rsid w:val="00D36274"/>
    <w:rsid w:val="00D36949"/>
    <w:rsid w:val="00D36C39"/>
    <w:rsid w:val="00D36CB4"/>
    <w:rsid w:val="00D3701A"/>
    <w:rsid w:val="00D37228"/>
    <w:rsid w:val="00D379C8"/>
    <w:rsid w:val="00D409C8"/>
    <w:rsid w:val="00D40D58"/>
    <w:rsid w:val="00D41566"/>
    <w:rsid w:val="00D425CA"/>
    <w:rsid w:val="00D43212"/>
    <w:rsid w:val="00D43F9F"/>
    <w:rsid w:val="00D43FA4"/>
    <w:rsid w:val="00D44175"/>
    <w:rsid w:val="00D4433D"/>
    <w:rsid w:val="00D4448C"/>
    <w:rsid w:val="00D44993"/>
    <w:rsid w:val="00D44FFC"/>
    <w:rsid w:val="00D450BD"/>
    <w:rsid w:val="00D4555E"/>
    <w:rsid w:val="00D45BF7"/>
    <w:rsid w:val="00D46004"/>
    <w:rsid w:val="00D4601C"/>
    <w:rsid w:val="00D46338"/>
    <w:rsid w:val="00D46772"/>
    <w:rsid w:val="00D46F18"/>
    <w:rsid w:val="00D47530"/>
    <w:rsid w:val="00D47C6A"/>
    <w:rsid w:val="00D47CEC"/>
    <w:rsid w:val="00D51376"/>
    <w:rsid w:val="00D51B3E"/>
    <w:rsid w:val="00D5281B"/>
    <w:rsid w:val="00D53BEE"/>
    <w:rsid w:val="00D53D5A"/>
    <w:rsid w:val="00D54B89"/>
    <w:rsid w:val="00D55822"/>
    <w:rsid w:val="00D55BC1"/>
    <w:rsid w:val="00D56AD9"/>
    <w:rsid w:val="00D57312"/>
    <w:rsid w:val="00D577BC"/>
    <w:rsid w:val="00D6051C"/>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F47"/>
    <w:rsid w:val="00D77A0E"/>
    <w:rsid w:val="00D77B7E"/>
    <w:rsid w:val="00D8020F"/>
    <w:rsid w:val="00D80BDF"/>
    <w:rsid w:val="00D81304"/>
    <w:rsid w:val="00D81323"/>
    <w:rsid w:val="00D81648"/>
    <w:rsid w:val="00D81776"/>
    <w:rsid w:val="00D81846"/>
    <w:rsid w:val="00D8192A"/>
    <w:rsid w:val="00D827B4"/>
    <w:rsid w:val="00D831DC"/>
    <w:rsid w:val="00D83561"/>
    <w:rsid w:val="00D83703"/>
    <w:rsid w:val="00D83DAC"/>
    <w:rsid w:val="00D846E3"/>
    <w:rsid w:val="00D8532B"/>
    <w:rsid w:val="00D86297"/>
    <w:rsid w:val="00D86A88"/>
    <w:rsid w:val="00D86FC4"/>
    <w:rsid w:val="00D87645"/>
    <w:rsid w:val="00D879B4"/>
    <w:rsid w:val="00D879DC"/>
    <w:rsid w:val="00D9211A"/>
    <w:rsid w:val="00D93A59"/>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BDC"/>
    <w:rsid w:val="00DA1CD9"/>
    <w:rsid w:val="00DA2573"/>
    <w:rsid w:val="00DA2C8A"/>
    <w:rsid w:val="00DA2EFD"/>
    <w:rsid w:val="00DA3B69"/>
    <w:rsid w:val="00DA3CBC"/>
    <w:rsid w:val="00DA3F3C"/>
    <w:rsid w:val="00DA571E"/>
    <w:rsid w:val="00DA6C03"/>
    <w:rsid w:val="00DA6E0B"/>
    <w:rsid w:val="00DA76F3"/>
    <w:rsid w:val="00DA7894"/>
    <w:rsid w:val="00DB08C4"/>
    <w:rsid w:val="00DB090F"/>
    <w:rsid w:val="00DB1C88"/>
    <w:rsid w:val="00DB21A9"/>
    <w:rsid w:val="00DB2894"/>
    <w:rsid w:val="00DB386F"/>
    <w:rsid w:val="00DB3B1A"/>
    <w:rsid w:val="00DB5219"/>
    <w:rsid w:val="00DB58F6"/>
    <w:rsid w:val="00DB6498"/>
    <w:rsid w:val="00DB67AA"/>
    <w:rsid w:val="00DB698D"/>
    <w:rsid w:val="00DB75E5"/>
    <w:rsid w:val="00DB7709"/>
    <w:rsid w:val="00DB77A2"/>
    <w:rsid w:val="00DB7918"/>
    <w:rsid w:val="00DB7B28"/>
    <w:rsid w:val="00DB7F4E"/>
    <w:rsid w:val="00DC036C"/>
    <w:rsid w:val="00DC12B8"/>
    <w:rsid w:val="00DC1F18"/>
    <w:rsid w:val="00DC2AD4"/>
    <w:rsid w:val="00DC3139"/>
    <w:rsid w:val="00DC32D8"/>
    <w:rsid w:val="00DC44A9"/>
    <w:rsid w:val="00DC4E0B"/>
    <w:rsid w:val="00DC545A"/>
    <w:rsid w:val="00DC5941"/>
    <w:rsid w:val="00DC6136"/>
    <w:rsid w:val="00DC7638"/>
    <w:rsid w:val="00DD0118"/>
    <w:rsid w:val="00DD0316"/>
    <w:rsid w:val="00DD03C2"/>
    <w:rsid w:val="00DD0561"/>
    <w:rsid w:val="00DD0A0C"/>
    <w:rsid w:val="00DD0B60"/>
    <w:rsid w:val="00DD0BAF"/>
    <w:rsid w:val="00DD1320"/>
    <w:rsid w:val="00DD15AF"/>
    <w:rsid w:val="00DD293B"/>
    <w:rsid w:val="00DD297E"/>
    <w:rsid w:val="00DD2BBF"/>
    <w:rsid w:val="00DD466A"/>
    <w:rsid w:val="00DD475C"/>
    <w:rsid w:val="00DD51ED"/>
    <w:rsid w:val="00DD51F4"/>
    <w:rsid w:val="00DD5590"/>
    <w:rsid w:val="00DD5A1D"/>
    <w:rsid w:val="00DD5B0F"/>
    <w:rsid w:val="00DD5B34"/>
    <w:rsid w:val="00DD66C1"/>
    <w:rsid w:val="00DD6A67"/>
    <w:rsid w:val="00DD7136"/>
    <w:rsid w:val="00DD7CE3"/>
    <w:rsid w:val="00DE065A"/>
    <w:rsid w:val="00DE0A14"/>
    <w:rsid w:val="00DE1828"/>
    <w:rsid w:val="00DE244C"/>
    <w:rsid w:val="00DE29EC"/>
    <w:rsid w:val="00DE4BB1"/>
    <w:rsid w:val="00DE58DA"/>
    <w:rsid w:val="00DE5902"/>
    <w:rsid w:val="00DE5CB7"/>
    <w:rsid w:val="00DE5D70"/>
    <w:rsid w:val="00DE5EAB"/>
    <w:rsid w:val="00DE67E5"/>
    <w:rsid w:val="00DE706D"/>
    <w:rsid w:val="00DE75D3"/>
    <w:rsid w:val="00DE784B"/>
    <w:rsid w:val="00DE7D1A"/>
    <w:rsid w:val="00DF22F9"/>
    <w:rsid w:val="00DF2369"/>
    <w:rsid w:val="00DF28B2"/>
    <w:rsid w:val="00DF2D9D"/>
    <w:rsid w:val="00DF3A3F"/>
    <w:rsid w:val="00DF3BA7"/>
    <w:rsid w:val="00DF3C92"/>
    <w:rsid w:val="00DF45DD"/>
    <w:rsid w:val="00DF4DAD"/>
    <w:rsid w:val="00DF566B"/>
    <w:rsid w:val="00DF5D18"/>
    <w:rsid w:val="00DF5D19"/>
    <w:rsid w:val="00DF6E6D"/>
    <w:rsid w:val="00DF7197"/>
    <w:rsid w:val="00DF7AA2"/>
    <w:rsid w:val="00DF7D42"/>
    <w:rsid w:val="00E00077"/>
    <w:rsid w:val="00E03A5D"/>
    <w:rsid w:val="00E03EE6"/>
    <w:rsid w:val="00E056B5"/>
    <w:rsid w:val="00E058D6"/>
    <w:rsid w:val="00E0634C"/>
    <w:rsid w:val="00E07E38"/>
    <w:rsid w:val="00E104F0"/>
    <w:rsid w:val="00E114A5"/>
    <w:rsid w:val="00E11AA2"/>
    <w:rsid w:val="00E13EF0"/>
    <w:rsid w:val="00E13FEF"/>
    <w:rsid w:val="00E1479D"/>
    <w:rsid w:val="00E152F0"/>
    <w:rsid w:val="00E157E8"/>
    <w:rsid w:val="00E15B6A"/>
    <w:rsid w:val="00E15C07"/>
    <w:rsid w:val="00E16B4B"/>
    <w:rsid w:val="00E1751B"/>
    <w:rsid w:val="00E17B6B"/>
    <w:rsid w:val="00E206E2"/>
    <w:rsid w:val="00E21795"/>
    <w:rsid w:val="00E21C01"/>
    <w:rsid w:val="00E2283E"/>
    <w:rsid w:val="00E22C11"/>
    <w:rsid w:val="00E23C09"/>
    <w:rsid w:val="00E240A7"/>
    <w:rsid w:val="00E24246"/>
    <w:rsid w:val="00E2461D"/>
    <w:rsid w:val="00E252A1"/>
    <w:rsid w:val="00E25A02"/>
    <w:rsid w:val="00E278BD"/>
    <w:rsid w:val="00E27A77"/>
    <w:rsid w:val="00E27A99"/>
    <w:rsid w:val="00E27BE2"/>
    <w:rsid w:val="00E3102C"/>
    <w:rsid w:val="00E31699"/>
    <w:rsid w:val="00E31A8B"/>
    <w:rsid w:val="00E31CAE"/>
    <w:rsid w:val="00E321E8"/>
    <w:rsid w:val="00E33994"/>
    <w:rsid w:val="00E341E2"/>
    <w:rsid w:val="00E35182"/>
    <w:rsid w:val="00E35283"/>
    <w:rsid w:val="00E353D5"/>
    <w:rsid w:val="00E35413"/>
    <w:rsid w:val="00E35BA9"/>
    <w:rsid w:val="00E35EDF"/>
    <w:rsid w:val="00E35FFD"/>
    <w:rsid w:val="00E367D3"/>
    <w:rsid w:val="00E36EE3"/>
    <w:rsid w:val="00E373C7"/>
    <w:rsid w:val="00E40333"/>
    <w:rsid w:val="00E4088C"/>
    <w:rsid w:val="00E40AC7"/>
    <w:rsid w:val="00E42543"/>
    <w:rsid w:val="00E426B4"/>
    <w:rsid w:val="00E42BA9"/>
    <w:rsid w:val="00E438F7"/>
    <w:rsid w:val="00E43956"/>
    <w:rsid w:val="00E43F67"/>
    <w:rsid w:val="00E4407F"/>
    <w:rsid w:val="00E4439C"/>
    <w:rsid w:val="00E44FA1"/>
    <w:rsid w:val="00E45DB2"/>
    <w:rsid w:val="00E45E95"/>
    <w:rsid w:val="00E463E0"/>
    <w:rsid w:val="00E46D3D"/>
    <w:rsid w:val="00E4780B"/>
    <w:rsid w:val="00E479B1"/>
    <w:rsid w:val="00E47CC1"/>
    <w:rsid w:val="00E50CBE"/>
    <w:rsid w:val="00E510F5"/>
    <w:rsid w:val="00E5115A"/>
    <w:rsid w:val="00E51E10"/>
    <w:rsid w:val="00E520DF"/>
    <w:rsid w:val="00E52166"/>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1E63"/>
    <w:rsid w:val="00E6300C"/>
    <w:rsid w:val="00E63152"/>
    <w:rsid w:val="00E64419"/>
    <w:rsid w:val="00E6443D"/>
    <w:rsid w:val="00E64853"/>
    <w:rsid w:val="00E64AE1"/>
    <w:rsid w:val="00E65F60"/>
    <w:rsid w:val="00E667B7"/>
    <w:rsid w:val="00E667DF"/>
    <w:rsid w:val="00E676B4"/>
    <w:rsid w:val="00E67C1D"/>
    <w:rsid w:val="00E70EFC"/>
    <w:rsid w:val="00E723B9"/>
    <w:rsid w:val="00E72798"/>
    <w:rsid w:val="00E7464E"/>
    <w:rsid w:val="00E74EF0"/>
    <w:rsid w:val="00E75C7C"/>
    <w:rsid w:val="00E75F56"/>
    <w:rsid w:val="00E769DE"/>
    <w:rsid w:val="00E77118"/>
    <w:rsid w:val="00E77D94"/>
    <w:rsid w:val="00E77EF8"/>
    <w:rsid w:val="00E800ED"/>
    <w:rsid w:val="00E80A4E"/>
    <w:rsid w:val="00E81110"/>
    <w:rsid w:val="00E81245"/>
    <w:rsid w:val="00E8136B"/>
    <w:rsid w:val="00E81BDA"/>
    <w:rsid w:val="00E8294A"/>
    <w:rsid w:val="00E82B8A"/>
    <w:rsid w:val="00E83343"/>
    <w:rsid w:val="00E83462"/>
    <w:rsid w:val="00E83491"/>
    <w:rsid w:val="00E83FFE"/>
    <w:rsid w:val="00E84133"/>
    <w:rsid w:val="00E84688"/>
    <w:rsid w:val="00E84BA6"/>
    <w:rsid w:val="00E85384"/>
    <w:rsid w:val="00E85760"/>
    <w:rsid w:val="00E8622B"/>
    <w:rsid w:val="00E877D1"/>
    <w:rsid w:val="00E902DC"/>
    <w:rsid w:val="00E90AB2"/>
    <w:rsid w:val="00E90C58"/>
    <w:rsid w:val="00E91430"/>
    <w:rsid w:val="00E91569"/>
    <w:rsid w:val="00E9242C"/>
    <w:rsid w:val="00E92744"/>
    <w:rsid w:val="00E93765"/>
    <w:rsid w:val="00E939EA"/>
    <w:rsid w:val="00E93AF7"/>
    <w:rsid w:val="00E93FDB"/>
    <w:rsid w:val="00E94193"/>
    <w:rsid w:val="00E94779"/>
    <w:rsid w:val="00E94B85"/>
    <w:rsid w:val="00E964E1"/>
    <w:rsid w:val="00E96754"/>
    <w:rsid w:val="00E96AB8"/>
    <w:rsid w:val="00E96B43"/>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A784A"/>
    <w:rsid w:val="00EA7DE1"/>
    <w:rsid w:val="00EB02F0"/>
    <w:rsid w:val="00EB0FBD"/>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3ED5"/>
    <w:rsid w:val="00EC43C9"/>
    <w:rsid w:val="00EC470A"/>
    <w:rsid w:val="00EC49F7"/>
    <w:rsid w:val="00EC4BF4"/>
    <w:rsid w:val="00EC63B3"/>
    <w:rsid w:val="00EC647E"/>
    <w:rsid w:val="00EC66A6"/>
    <w:rsid w:val="00EC7055"/>
    <w:rsid w:val="00EC7AF0"/>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E0A35"/>
    <w:rsid w:val="00EE13FE"/>
    <w:rsid w:val="00EE1939"/>
    <w:rsid w:val="00EE201E"/>
    <w:rsid w:val="00EE234B"/>
    <w:rsid w:val="00EE23EB"/>
    <w:rsid w:val="00EE271E"/>
    <w:rsid w:val="00EE28B7"/>
    <w:rsid w:val="00EE2CFA"/>
    <w:rsid w:val="00EE317F"/>
    <w:rsid w:val="00EE388E"/>
    <w:rsid w:val="00EE4372"/>
    <w:rsid w:val="00EE4AF5"/>
    <w:rsid w:val="00EE4E54"/>
    <w:rsid w:val="00EE56DE"/>
    <w:rsid w:val="00EE588C"/>
    <w:rsid w:val="00EE590F"/>
    <w:rsid w:val="00EE5A87"/>
    <w:rsid w:val="00EE652E"/>
    <w:rsid w:val="00EE6A70"/>
    <w:rsid w:val="00EE78C5"/>
    <w:rsid w:val="00EE7C52"/>
    <w:rsid w:val="00EE7C70"/>
    <w:rsid w:val="00EF048A"/>
    <w:rsid w:val="00EF0CEC"/>
    <w:rsid w:val="00EF11E3"/>
    <w:rsid w:val="00EF132D"/>
    <w:rsid w:val="00EF477D"/>
    <w:rsid w:val="00EF4A5B"/>
    <w:rsid w:val="00EF4D02"/>
    <w:rsid w:val="00EF4FC0"/>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353D"/>
    <w:rsid w:val="00F03D46"/>
    <w:rsid w:val="00F04040"/>
    <w:rsid w:val="00F04ED2"/>
    <w:rsid w:val="00F0569D"/>
    <w:rsid w:val="00F0629C"/>
    <w:rsid w:val="00F065AA"/>
    <w:rsid w:val="00F0697D"/>
    <w:rsid w:val="00F06987"/>
    <w:rsid w:val="00F074AB"/>
    <w:rsid w:val="00F076FC"/>
    <w:rsid w:val="00F077E2"/>
    <w:rsid w:val="00F07979"/>
    <w:rsid w:val="00F10B93"/>
    <w:rsid w:val="00F1146D"/>
    <w:rsid w:val="00F11564"/>
    <w:rsid w:val="00F1283F"/>
    <w:rsid w:val="00F12D2C"/>
    <w:rsid w:val="00F1307C"/>
    <w:rsid w:val="00F13C25"/>
    <w:rsid w:val="00F14D0E"/>
    <w:rsid w:val="00F16002"/>
    <w:rsid w:val="00F165A4"/>
    <w:rsid w:val="00F176E4"/>
    <w:rsid w:val="00F17C2F"/>
    <w:rsid w:val="00F17DB3"/>
    <w:rsid w:val="00F17DC9"/>
    <w:rsid w:val="00F17F04"/>
    <w:rsid w:val="00F20063"/>
    <w:rsid w:val="00F204CA"/>
    <w:rsid w:val="00F214AB"/>
    <w:rsid w:val="00F218B7"/>
    <w:rsid w:val="00F22E76"/>
    <w:rsid w:val="00F238D7"/>
    <w:rsid w:val="00F23A43"/>
    <w:rsid w:val="00F24735"/>
    <w:rsid w:val="00F24BCC"/>
    <w:rsid w:val="00F265A8"/>
    <w:rsid w:val="00F26652"/>
    <w:rsid w:val="00F273D9"/>
    <w:rsid w:val="00F27611"/>
    <w:rsid w:val="00F306CB"/>
    <w:rsid w:val="00F3113A"/>
    <w:rsid w:val="00F320CC"/>
    <w:rsid w:val="00F3236A"/>
    <w:rsid w:val="00F324B5"/>
    <w:rsid w:val="00F325F7"/>
    <w:rsid w:val="00F32617"/>
    <w:rsid w:val="00F32650"/>
    <w:rsid w:val="00F32662"/>
    <w:rsid w:val="00F347DC"/>
    <w:rsid w:val="00F34E07"/>
    <w:rsid w:val="00F34E31"/>
    <w:rsid w:val="00F352A8"/>
    <w:rsid w:val="00F35507"/>
    <w:rsid w:val="00F35B0E"/>
    <w:rsid w:val="00F36A39"/>
    <w:rsid w:val="00F36D60"/>
    <w:rsid w:val="00F379A8"/>
    <w:rsid w:val="00F41120"/>
    <w:rsid w:val="00F41981"/>
    <w:rsid w:val="00F419A0"/>
    <w:rsid w:val="00F41A1B"/>
    <w:rsid w:val="00F41D96"/>
    <w:rsid w:val="00F425D1"/>
    <w:rsid w:val="00F42CDC"/>
    <w:rsid w:val="00F42D11"/>
    <w:rsid w:val="00F42EB2"/>
    <w:rsid w:val="00F42EB7"/>
    <w:rsid w:val="00F42FDD"/>
    <w:rsid w:val="00F434FD"/>
    <w:rsid w:val="00F43AFC"/>
    <w:rsid w:val="00F44147"/>
    <w:rsid w:val="00F4450F"/>
    <w:rsid w:val="00F4488B"/>
    <w:rsid w:val="00F44F9B"/>
    <w:rsid w:val="00F45F01"/>
    <w:rsid w:val="00F4634D"/>
    <w:rsid w:val="00F46777"/>
    <w:rsid w:val="00F46E8D"/>
    <w:rsid w:val="00F47056"/>
    <w:rsid w:val="00F4711D"/>
    <w:rsid w:val="00F4727D"/>
    <w:rsid w:val="00F47724"/>
    <w:rsid w:val="00F47FC3"/>
    <w:rsid w:val="00F50952"/>
    <w:rsid w:val="00F50EFC"/>
    <w:rsid w:val="00F51AF5"/>
    <w:rsid w:val="00F51BF8"/>
    <w:rsid w:val="00F51F38"/>
    <w:rsid w:val="00F5202D"/>
    <w:rsid w:val="00F52986"/>
    <w:rsid w:val="00F52B2E"/>
    <w:rsid w:val="00F52D04"/>
    <w:rsid w:val="00F52D8F"/>
    <w:rsid w:val="00F53A40"/>
    <w:rsid w:val="00F54092"/>
    <w:rsid w:val="00F541ED"/>
    <w:rsid w:val="00F544AA"/>
    <w:rsid w:val="00F5580D"/>
    <w:rsid w:val="00F55B31"/>
    <w:rsid w:val="00F56BBF"/>
    <w:rsid w:val="00F56CB2"/>
    <w:rsid w:val="00F573A4"/>
    <w:rsid w:val="00F57B24"/>
    <w:rsid w:val="00F57F89"/>
    <w:rsid w:val="00F603FB"/>
    <w:rsid w:val="00F6057B"/>
    <w:rsid w:val="00F60E2A"/>
    <w:rsid w:val="00F61FD0"/>
    <w:rsid w:val="00F621C4"/>
    <w:rsid w:val="00F63D46"/>
    <w:rsid w:val="00F64B49"/>
    <w:rsid w:val="00F65C63"/>
    <w:rsid w:val="00F65E30"/>
    <w:rsid w:val="00F66EB1"/>
    <w:rsid w:val="00F67F3A"/>
    <w:rsid w:val="00F7088F"/>
    <w:rsid w:val="00F717E2"/>
    <w:rsid w:val="00F7212A"/>
    <w:rsid w:val="00F74355"/>
    <w:rsid w:val="00F7694E"/>
    <w:rsid w:val="00F76FD3"/>
    <w:rsid w:val="00F776B8"/>
    <w:rsid w:val="00F8087A"/>
    <w:rsid w:val="00F81820"/>
    <w:rsid w:val="00F81B50"/>
    <w:rsid w:val="00F82543"/>
    <w:rsid w:val="00F826BB"/>
    <w:rsid w:val="00F82FEC"/>
    <w:rsid w:val="00F835EC"/>
    <w:rsid w:val="00F83BED"/>
    <w:rsid w:val="00F84483"/>
    <w:rsid w:val="00F84E24"/>
    <w:rsid w:val="00F85439"/>
    <w:rsid w:val="00F85AFB"/>
    <w:rsid w:val="00F85D2C"/>
    <w:rsid w:val="00F86BBB"/>
    <w:rsid w:val="00F87307"/>
    <w:rsid w:val="00F87616"/>
    <w:rsid w:val="00F901A0"/>
    <w:rsid w:val="00F90348"/>
    <w:rsid w:val="00F916E8"/>
    <w:rsid w:val="00F92AA3"/>
    <w:rsid w:val="00F92BED"/>
    <w:rsid w:val="00F945F1"/>
    <w:rsid w:val="00F94DF5"/>
    <w:rsid w:val="00F95511"/>
    <w:rsid w:val="00F955DD"/>
    <w:rsid w:val="00F957C8"/>
    <w:rsid w:val="00F95E70"/>
    <w:rsid w:val="00F96579"/>
    <w:rsid w:val="00F96632"/>
    <w:rsid w:val="00F966CE"/>
    <w:rsid w:val="00F968CA"/>
    <w:rsid w:val="00F9694E"/>
    <w:rsid w:val="00F96A15"/>
    <w:rsid w:val="00F96E94"/>
    <w:rsid w:val="00F97D18"/>
    <w:rsid w:val="00FA0625"/>
    <w:rsid w:val="00FA07FD"/>
    <w:rsid w:val="00FA081E"/>
    <w:rsid w:val="00FA0C26"/>
    <w:rsid w:val="00FA0C81"/>
    <w:rsid w:val="00FA2711"/>
    <w:rsid w:val="00FA27DC"/>
    <w:rsid w:val="00FA2DB6"/>
    <w:rsid w:val="00FA59D6"/>
    <w:rsid w:val="00FA5CF5"/>
    <w:rsid w:val="00FA63D0"/>
    <w:rsid w:val="00FA6529"/>
    <w:rsid w:val="00FA6847"/>
    <w:rsid w:val="00FA6D89"/>
    <w:rsid w:val="00FA6F16"/>
    <w:rsid w:val="00FA6F68"/>
    <w:rsid w:val="00FA7088"/>
    <w:rsid w:val="00FB0060"/>
    <w:rsid w:val="00FB0E98"/>
    <w:rsid w:val="00FB24FC"/>
    <w:rsid w:val="00FB29AE"/>
    <w:rsid w:val="00FB321A"/>
    <w:rsid w:val="00FB47F7"/>
    <w:rsid w:val="00FB4B03"/>
    <w:rsid w:val="00FB4C86"/>
    <w:rsid w:val="00FB4D0F"/>
    <w:rsid w:val="00FB56D4"/>
    <w:rsid w:val="00FB572E"/>
    <w:rsid w:val="00FB5B78"/>
    <w:rsid w:val="00FB5C31"/>
    <w:rsid w:val="00FB5DEC"/>
    <w:rsid w:val="00FB6226"/>
    <w:rsid w:val="00FB6C30"/>
    <w:rsid w:val="00FB6D26"/>
    <w:rsid w:val="00FB6FA9"/>
    <w:rsid w:val="00FB73CF"/>
    <w:rsid w:val="00FB7735"/>
    <w:rsid w:val="00FB7E32"/>
    <w:rsid w:val="00FC048D"/>
    <w:rsid w:val="00FC04B4"/>
    <w:rsid w:val="00FC0B3E"/>
    <w:rsid w:val="00FC1032"/>
    <w:rsid w:val="00FC1047"/>
    <w:rsid w:val="00FC125D"/>
    <w:rsid w:val="00FC12BF"/>
    <w:rsid w:val="00FC13EF"/>
    <w:rsid w:val="00FC33EC"/>
    <w:rsid w:val="00FC3890"/>
    <w:rsid w:val="00FC39CC"/>
    <w:rsid w:val="00FC4232"/>
    <w:rsid w:val="00FC43FD"/>
    <w:rsid w:val="00FC44C6"/>
    <w:rsid w:val="00FC4B92"/>
    <w:rsid w:val="00FC5007"/>
    <w:rsid w:val="00FC517E"/>
    <w:rsid w:val="00FC5E74"/>
    <w:rsid w:val="00FC671B"/>
    <w:rsid w:val="00FD0BC8"/>
    <w:rsid w:val="00FD1C84"/>
    <w:rsid w:val="00FD1CCD"/>
    <w:rsid w:val="00FD2409"/>
    <w:rsid w:val="00FD2BFA"/>
    <w:rsid w:val="00FD2D7B"/>
    <w:rsid w:val="00FD2DD1"/>
    <w:rsid w:val="00FD2DD8"/>
    <w:rsid w:val="00FD35C8"/>
    <w:rsid w:val="00FD3D16"/>
    <w:rsid w:val="00FD46A9"/>
    <w:rsid w:val="00FD4766"/>
    <w:rsid w:val="00FD63DB"/>
    <w:rsid w:val="00FD652E"/>
    <w:rsid w:val="00FD6A5A"/>
    <w:rsid w:val="00FD7360"/>
    <w:rsid w:val="00FD7A33"/>
    <w:rsid w:val="00FE0F5E"/>
    <w:rsid w:val="00FE1129"/>
    <w:rsid w:val="00FE1208"/>
    <w:rsid w:val="00FE1315"/>
    <w:rsid w:val="00FE2F5A"/>
    <w:rsid w:val="00FE33B2"/>
    <w:rsid w:val="00FE433C"/>
    <w:rsid w:val="00FE4626"/>
    <w:rsid w:val="00FE4792"/>
    <w:rsid w:val="00FE4D6C"/>
    <w:rsid w:val="00FE4F54"/>
    <w:rsid w:val="00FE5AFA"/>
    <w:rsid w:val="00FE69B9"/>
    <w:rsid w:val="00FE703E"/>
    <w:rsid w:val="00FE75AB"/>
    <w:rsid w:val="00FE7618"/>
    <w:rsid w:val="00FF114E"/>
    <w:rsid w:val="00FF1213"/>
    <w:rsid w:val="00FF1371"/>
    <w:rsid w:val="00FF15F7"/>
    <w:rsid w:val="00FF2065"/>
    <w:rsid w:val="00FF3C3C"/>
    <w:rsid w:val="00FF3C8C"/>
    <w:rsid w:val="00FF3E2D"/>
    <w:rsid w:val="00FF3EDB"/>
    <w:rsid w:val="00FF4122"/>
    <w:rsid w:val="00FF4958"/>
    <w:rsid w:val="00FF4EF2"/>
    <w:rsid w:val="00FF502F"/>
    <w:rsid w:val="00FF5476"/>
    <w:rsid w:val="00FF608B"/>
    <w:rsid w:val="00FF6151"/>
    <w:rsid w:val="00FF7113"/>
    <w:rsid w:val="00FF7414"/>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05262E"/>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ie.rummel@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2168</TotalTime>
  <Pages>4</Pages>
  <Words>1696</Words>
  <Characters>9841</Characters>
  <Application>Microsoft Office Word</Application>
  <DocSecurity>0</DocSecurity>
  <Lines>82</Lines>
  <Paragraphs>23</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11514</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Urbe Kallais</cp:lastModifiedBy>
  <cp:revision>1966</cp:revision>
  <cp:lastPrinted>2009-10-14T12:22:00Z</cp:lastPrinted>
  <dcterms:created xsi:type="dcterms:W3CDTF">2023-08-14T09:20:00Z</dcterms:created>
  <dcterms:modified xsi:type="dcterms:W3CDTF">2025-10-10T09:28:00Z</dcterms:modified>
</cp:coreProperties>
</file>